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29415" w14:textId="69DFAA11" w:rsidR="0064056E" w:rsidRPr="007D4950" w:rsidRDefault="0064056E" w:rsidP="00C17E09">
      <w:pPr>
        <w:pStyle w:val="Nagwek"/>
        <w:jc w:val="right"/>
        <w:rPr>
          <w:rFonts w:ascii="Aptos Display" w:hAnsi="Aptos Display" w:cs="Calibri"/>
          <w:sz w:val="22"/>
          <w:szCs w:val="22"/>
          <w:lang w:val="pl-PL"/>
        </w:rPr>
      </w:pPr>
      <w:r w:rsidRPr="007D4950">
        <w:rPr>
          <w:rFonts w:ascii="Aptos Display" w:hAnsi="Aptos Display" w:cs="Calibri"/>
          <w:sz w:val="22"/>
          <w:szCs w:val="22"/>
        </w:rPr>
        <w:t xml:space="preserve">Załącznik Nr </w:t>
      </w:r>
      <w:r w:rsidR="00E23B56" w:rsidRPr="007D4950">
        <w:rPr>
          <w:rFonts w:ascii="Aptos Display" w:hAnsi="Aptos Display" w:cs="Calibri"/>
          <w:sz w:val="22"/>
          <w:szCs w:val="22"/>
          <w:lang w:val="pl-PL"/>
        </w:rPr>
        <w:t>1</w:t>
      </w:r>
      <w:r w:rsidRPr="007D4950">
        <w:rPr>
          <w:rFonts w:ascii="Aptos Display" w:hAnsi="Aptos Display" w:cs="Calibri"/>
          <w:sz w:val="22"/>
          <w:szCs w:val="22"/>
        </w:rPr>
        <w:t xml:space="preserve"> do SWZ</w:t>
      </w:r>
    </w:p>
    <w:p w14:paraId="781673B4" w14:textId="12263817" w:rsidR="00835B44" w:rsidRPr="007D4950" w:rsidRDefault="00835B44" w:rsidP="00835B44">
      <w:pPr>
        <w:autoSpaceDE w:val="0"/>
        <w:autoSpaceDN w:val="0"/>
        <w:adjustRightInd w:val="0"/>
        <w:jc w:val="center"/>
        <w:rPr>
          <w:rFonts w:ascii="Aptos Display" w:hAnsi="Aptos Display" w:cs="Calibri"/>
          <w:b/>
          <w:bCs/>
          <w:color w:val="262626"/>
          <w:sz w:val="22"/>
          <w:szCs w:val="22"/>
        </w:rPr>
      </w:pPr>
      <w:r w:rsidRPr="007D4950">
        <w:rPr>
          <w:rFonts w:ascii="Aptos Display" w:hAnsi="Aptos Display" w:cs="Calibri"/>
          <w:b/>
          <w:bCs/>
          <w:color w:val="262626"/>
          <w:sz w:val="22"/>
          <w:szCs w:val="22"/>
        </w:rPr>
        <w:t xml:space="preserve">FORMULARZ OFERTOWY </w:t>
      </w:r>
    </w:p>
    <w:tbl>
      <w:tblPr>
        <w:tblW w:w="0" w:type="auto"/>
        <w:tblInd w:w="108" w:type="dxa"/>
        <w:tblLayout w:type="fixed"/>
        <w:tblLook w:val="0000" w:firstRow="0" w:lastRow="0" w:firstColumn="0" w:lastColumn="0" w:noHBand="0" w:noVBand="0"/>
      </w:tblPr>
      <w:tblGrid>
        <w:gridCol w:w="10065"/>
      </w:tblGrid>
      <w:tr w:rsidR="00835B44" w:rsidRPr="007D4950" w14:paraId="1F727B07" w14:textId="77777777" w:rsidTr="0064056E">
        <w:trPr>
          <w:trHeight w:val="1140"/>
        </w:trPr>
        <w:tc>
          <w:tcPr>
            <w:tcW w:w="10065" w:type="dxa"/>
            <w:tcBorders>
              <w:top w:val="single" w:sz="6" w:space="0" w:color="auto"/>
              <w:left w:val="single" w:sz="6" w:space="0" w:color="auto"/>
              <w:bottom w:val="single" w:sz="4" w:space="0" w:color="auto"/>
              <w:right w:val="single" w:sz="6" w:space="0" w:color="auto"/>
            </w:tcBorders>
          </w:tcPr>
          <w:p w14:paraId="1061C4CB" w14:textId="77777777" w:rsidR="00835B44" w:rsidRPr="007D4950" w:rsidRDefault="00835B44" w:rsidP="001C4A82">
            <w:pPr>
              <w:pStyle w:val="Domylnyteks"/>
              <w:rPr>
                <w:rFonts w:ascii="Aptos Display" w:hAnsi="Aptos Display" w:cs="Calibri"/>
                <w:b/>
                <w:color w:val="262626"/>
                <w:sz w:val="22"/>
                <w:szCs w:val="22"/>
              </w:rPr>
            </w:pPr>
            <w:r w:rsidRPr="007D4950">
              <w:rPr>
                <w:rFonts w:ascii="Aptos Display" w:hAnsi="Aptos Display" w:cs="Calibri"/>
                <w:b/>
                <w:bCs/>
                <w:color w:val="262626"/>
                <w:sz w:val="22"/>
                <w:szCs w:val="22"/>
              </w:rPr>
              <w:t>1)</w:t>
            </w:r>
            <w:r w:rsidRPr="007D4950">
              <w:rPr>
                <w:rFonts w:ascii="Aptos Display" w:hAnsi="Aptos Display" w:cs="Calibri"/>
                <w:b/>
                <w:color w:val="262626"/>
                <w:sz w:val="22"/>
                <w:szCs w:val="22"/>
              </w:rPr>
              <w:t xml:space="preserve"> DANE WYKONAWCY:</w:t>
            </w:r>
          </w:p>
          <w:p w14:paraId="11C751BA" w14:textId="77777777" w:rsidR="00835B44" w:rsidRPr="007D4950" w:rsidRDefault="00835B44" w:rsidP="001C4A82">
            <w:pPr>
              <w:pStyle w:val="Domylnyteks"/>
              <w:rPr>
                <w:rFonts w:ascii="Aptos Display" w:hAnsi="Aptos Display" w:cs="Calibri"/>
                <w:color w:val="262626"/>
                <w:sz w:val="22"/>
                <w:szCs w:val="22"/>
              </w:rPr>
            </w:pPr>
          </w:p>
          <w:p w14:paraId="269705F8" w14:textId="77777777" w:rsidR="00835B44" w:rsidRPr="007D4950" w:rsidRDefault="00835B44" w:rsidP="001C4A82">
            <w:pPr>
              <w:pStyle w:val="Domylnyteks"/>
              <w:rPr>
                <w:rFonts w:ascii="Aptos Display" w:hAnsi="Aptos Display" w:cs="Calibri"/>
                <w:color w:val="262626"/>
                <w:sz w:val="22"/>
                <w:szCs w:val="22"/>
              </w:rPr>
            </w:pPr>
            <w:r w:rsidRPr="007D4950">
              <w:rPr>
                <w:rFonts w:ascii="Aptos Display" w:hAnsi="Aptos Display" w:cs="Calibri"/>
                <w:color w:val="262626"/>
                <w:sz w:val="22"/>
                <w:szCs w:val="22"/>
              </w:rPr>
              <w:t>Wykonawca/Wykonawcy: _______________________________________________________________________________</w:t>
            </w:r>
          </w:p>
          <w:p w14:paraId="2D9A5BDB" w14:textId="77777777" w:rsidR="00835B44" w:rsidRPr="007D4950" w:rsidRDefault="00835B44" w:rsidP="0064056E">
            <w:pPr>
              <w:pStyle w:val="Domylnyteks"/>
              <w:rPr>
                <w:rFonts w:ascii="Aptos Display" w:hAnsi="Aptos Display" w:cs="Calibri"/>
                <w:color w:val="262626"/>
                <w:sz w:val="22"/>
                <w:szCs w:val="22"/>
              </w:rPr>
            </w:pPr>
          </w:p>
          <w:p w14:paraId="046534A0" w14:textId="73C843F0" w:rsidR="000C4CCC" w:rsidRPr="007D4950" w:rsidRDefault="00835B44" w:rsidP="000C4CCC">
            <w:pPr>
              <w:pStyle w:val="Domylnyteks"/>
              <w:rPr>
                <w:rFonts w:ascii="Aptos Display" w:hAnsi="Aptos Display" w:cs="Calibri"/>
                <w:color w:val="262626"/>
                <w:sz w:val="22"/>
                <w:szCs w:val="22"/>
              </w:rPr>
            </w:pPr>
            <w:r w:rsidRPr="007D4950">
              <w:rPr>
                <w:rFonts w:ascii="Aptos Display" w:hAnsi="Aptos Display" w:cs="Calibri"/>
                <w:color w:val="262626"/>
                <w:sz w:val="22"/>
                <w:szCs w:val="22"/>
              </w:rPr>
              <w:t xml:space="preserve">REGON: __________________________________ </w:t>
            </w:r>
            <w:r w:rsidR="000C4CCC" w:rsidRPr="007D4950">
              <w:rPr>
                <w:rFonts w:ascii="Aptos Display" w:hAnsi="Aptos Display" w:cs="Calibri"/>
                <w:color w:val="262626"/>
                <w:sz w:val="22"/>
                <w:szCs w:val="22"/>
              </w:rPr>
              <w:t>KRS: _______________________________</w:t>
            </w:r>
          </w:p>
          <w:p w14:paraId="66E675B9" w14:textId="77777777" w:rsidR="00835B44" w:rsidRPr="007D4950" w:rsidRDefault="00835B44" w:rsidP="001C4A82">
            <w:pPr>
              <w:pStyle w:val="Domylnyteks"/>
              <w:rPr>
                <w:rFonts w:ascii="Aptos Display" w:hAnsi="Aptos Display" w:cs="Calibri"/>
                <w:color w:val="262626"/>
                <w:sz w:val="22"/>
                <w:szCs w:val="22"/>
              </w:rPr>
            </w:pPr>
          </w:p>
          <w:p w14:paraId="323F159F" w14:textId="0F04D0C0" w:rsidR="00835B44" w:rsidRPr="007D4950" w:rsidRDefault="00835B44" w:rsidP="001C4A82">
            <w:pPr>
              <w:pStyle w:val="Domylnyteks"/>
              <w:rPr>
                <w:rFonts w:ascii="Aptos Display" w:hAnsi="Aptos Display" w:cs="Calibri"/>
                <w:color w:val="262626"/>
                <w:sz w:val="22"/>
                <w:szCs w:val="22"/>
              </w:rPr>
            </w:pPr>
            <w:r w:rsidRPr="007D4950">
              <w:rPr>
                <w:rFonts w:ascii="Aptos Display" w:hAnsi="Aptos Display" w:cs="Calibri"/>
                <w:color w:val="262626"/>
                <w:sz w:val="22"/>
                <w:szCs w:val="22"/>
              </w:rPr>
              <w:t xml:space="preserve">NIP/PESEL: _______________________________________________________________________ </w:t>
            </w:r>
          </w:p>
          <w:p w14:paraId="392D3F51" w14:textId="77777777" w:rsidR="00835B44" w:rsidRPr="007D4950" w:rsidRDefault="00835B44" w:rsidP="001C4A82">
            <w:pPr>
              <w:pStyle w:val="Domylnyteks"/>
              <w:jc w:val="center"/>
              <w:rPr>
                <w:rFonts w:ascii="Aptos Display" w:hAnsi="Aptos Display" w:cs="Calibri"/>
                <w:color w:val="262626"/>
                <w:sz w:val="22"/>
                <w:szCs w:val="22"/>
              </w:rPr>
            </w:pPr>
            <w:r w:rsidRPr="007D4950">
              <w:rPr>
                <w:rFonts w:ascii="Aptos Display" w:hAnsi="Aptos Display" w:cs="Calibri"/>
                <w:color w:val="262626"/>
                <w:sz w:val="22"/>
                <w:szCs w:val="22"/>
              </w:rPr>
              <w:t>/w zależności od podmiotu/</w:t>
            </w:r>
          </w:p>
          <w:p w14:paraId="5105D126" w14:textId="77777777" w:rsidR="00835B44" w:rsidRPr="007D4950" w:rsidRDefault="00835B44" w:rsidP="001C4A82">
            <w:pPr>
              <w:pStyle w:val="Domylnyteks"/>
              <w:rPr>
                <w:rFonts w:ascii="Aptos Display" w:hAnsi="Aptos Display" w:cs="Calibri"/>
                <w:color w:val="262626"/>
                <w:sz w:val="22"/>
                <w:szCs w:val="22"/>
              </w:rPr>
            </w:pPr>
          </w:p>
          <w:p w14:paraId="673580A9" w14:textId="7D81B7C8" w:rsidR="00835B44" w:rsidRPr="007D4950" w:rsidRDefault="00835B44" w:rsidP="001C4A82">
            <w:pPr>
              <w:pStyle w:val="Domylnyteks"/>
              <w:rPr>
                <w:rFonts w:ascii="Aptos Display" w:hAnsi="Aptos Display" w:cs="Calibri"/>
                <w:color w:val="262626"/>
                <w:sz w:val="22"/>
                <w:szCs w:val="22"/>
              </w:rPr>
            </w:pPr>
            <w:r w:rsidRPr="007D4950">
              <w:rPr>
                <w:rFonts w:ascii="Aptos Display" w:hAnsi="Aptos Display" w:cs="Calibri"/>
                <w:color w:val="262626"/>
                <w:sz w:val="22"/>
                <w:szCs w:val="22"/>
              </w:rPr>
              <w:t>Adres siedziby</w:t>
            </w:r>
            <w:r w:rsidR="000C4CCC" w:rsidRPr="007D4950">
              <w:rPr>
                <w:rFonts w:ascii="Aptos Display" w:hAnsi="Aptos Display" w:cs="Calibri"/>
                <w:color w:val="262626"/>
                <w:sz w:val="22"/>
                <w:szCs w:val="22"/>
              </w:rPr>
              <w:t>/adres zamieszkania</w:t>
            </w:r>
            <w:r w:rsidRPr="007D4950">
              <w:rPr>
                <w:rFonts w:ascii="Aptos Display" w:hAnsi="Aptos Display" w:cs="Calibri"/>
                <w:color w:val="262626"/>
                <w:sz w:val="22"/>
                <w:szCs w:val="22"/>
              </w:rPr>
              <w:t>: __________________________________________________________________________________</w:t>
            </w:r>
          </w:p>
          <w:p w14:paraId="0A95B5C7" w14:textId="77777777" w:rsidR="00835B44" w:rsidRPr="007D4950" w:rsidRDefault="00835B44" w:rsidP="001C4A82">
            <w:pPr>
              <w:pStyle w:val="Domylnyteks"/>
              <w:jc w:val="center"/>
              <w:rPr>
                <w:rFonts w:ascii="Aptos Display" w:hAnsi="Aptos Display" w:cs="Calibri"/>
                <w:color w:val="262626"/>
                <w:sz w:val="22"/>
                <w:szCs w:val="22"/>
              </w:rPr>
            </w:pPr>
            <w:r w:rsidRPr="007D4950">
              <w:rPr>
                <w:rFonts w:ascii="Aptos Display" w:hAnsi="Aptos Display" w:cs="Calibri"/>
                <w:color w:val="262626"/>
                <w:sz w:val="22"/>
                <w:szCs w:val="22"/>
              </w:rPr>
              <w:t>/ulica z numerem budynku/lokalu,  kod pocztowy, miejscowość/</w:t>
            </w:r>
          </w:p>
          <w:p w14:paraId="2C6B59BA" w14:textId="6B7C74E0" w:rsidR="00835B44" w:rsidRPr="007D4950" w:rsidRDefault="00835B44" w:rsidP="001C4A82">
            <w:pPr>
              <w:pStyle w:val="Domylnyteks"/>
              <w:rPr>
                <w:rFonts w:ascii="Aptos Display" w:hAnsi="Aptos Display" w:cs="Calibri"/>
                <w:color w:val="262626"/>
                <w:sz w:val="22"/>
                <w:szCs w:val="22"/>
              </w:rPr>
            </w:pPr>
            <w:r w:rsidRPr="007D4950">
              <w:rPr>
                <w:rFonts w:ascii="Aptos Display" w:hAnsi="Aptos Display" w:cs="Calibri"/>
                <w:color w:val="262626"/>
                <w:sz w:val="22"/>
                <w:szCs w:val="22"/>
              </w:rPr>
              <w:t>______________________________________</w:t>
            </w:r>
          </w:p>
          <w:p w14:paraId="2D5E0485" w14:textId="2EF5043F" w:rsidR="00835B44" w:rsidRPr="007D4950" w:rsidRDefault="00835B44" w:rsidP="001C4A82">
            <w:pPr>
              <w:pStyle w:val="Domylnyteks"/>
              <w:rPr>
                <w:rFonts w:ascii="Aptos Display" w:hAnsi="Aptos Display" w:cs="Calibri"/>
                <w:color w:val="262626"/>
                <w:sz w:val="22"/>
                <w:szCs w:val="22"/>
              </w:rPr>
            </w:pPr>
            <w:r w:rsidRPr="007D4950">
              <w:rPr>
                <w:rFonts w:ascii="Aptos Display" w:hAnsi="Aptos Display" w:cs="Calibri"/>
                <w:color w:val="262626"/>
                <w:sz w:val="22"/>
                <w:szCs w:val="22"/>
              </w:rPr>
              <w:t xml:space="preserve">                                                   /województwo/</w:t>
            </w:r>
          </w:p>
          <w:p w14:paraId="6A8A58E9" w14:textId="77777777" w:rsidR="00835B44" w:rsidRPr="007D4950" w:rsidRDefault="00835B44" w:rsidP="001C4A82">
            <w:pPr>
              <w:pStyle w:val="Domylnyteks"/>
              <w:rPr>
                <w:rFonts w:ascii="Aptos Display" w:hAnsi="Aptos Display" w:cs="Calibri"/>
                <w:color w:val="262626"/>
                <w:sz w:val="22"/>
                <w:szCs w:val="22"/>
              </w:rPr>
            </w:pPr>
          </w:p>
          <w:p w14:paraId="5881C2ED" w14:textId="77777777" w:rsidR="00835B44" w:rsidRPr="007D4950" w:rsidRDefault="00835B44" w:rsidP="001C4A82">
            <w:pPr>
              <w:pStyle w:val="Domylnyteks"/>
              <w:rPr>
                <w:rFonts w:ascii="Aptos Display" w:hAnsi="Aptos Display" w:cs="Calibri"/>
                <w:color w:val="262626"/>
                <w:sz w:val="22"/>
                <w:szCs w:val="22"/>
              </w:rPr>
            </w:pPr>
            <w:r w:rsidRPr="007D4950">
              <w:rPr>
                <w:rFonts w:ascii="Aptos Display" w:hAnsi="Aptos Display" w:cs="Calibri"/>
                <w:color w:val="262626"/>
                <w:sz w:val="22"/>
                <w:szCs w:val="22"/>
              </w:rPr>
              <w:t>Dane teleadresowe na które należy przekazywać korespondencje związaną z niniejszym postepowaniem:</w:t>
            </w:r>
          </w:p>
          <w:p w14:paraId="3404A8D5" w14:textId="77777777" w:rsidR="00835B44" w:rsidRPr="007D4950" w:rsidRDefault="00835B44" w:rsidP="001C4A82">
            <w:pPr>
              <w:pStyle w:val="Domylnyteks"/>
              <w:rPr>
                <w:rFonts w:ascii="Aptos Display" w:hAnsi="Aptos Display" w:cs="Calibri"/>
                <w:color w:val="262626"/>
                <w:sz w:val="22"/>
                <w:szCs w:val="22"/>
                <w:lang w:val="de-DE"/>
              </w:rPr>
            </w:pPr>
          </w:p>
          <w:p w14:paraId="36704634" w14:textId="77777777" w:rsidR="00630AAB" w:rsidRPr="007D4950" w:rsidRDefault="00835B44" w:rsidP="001C4A82">
            <w:pPr>
              <w:pStyle w:val="Domylnyteks"/>
              <w:rPr>
                <w:rFonts w:ascii="Aptos Display" w:hAnsi="Aptos Display" w:cs="Calibri"/>
                <w:color w:val="262626"/>
                <w:sz w:val="22"/>
                <w:szCs w:val="22"/>
                <w:lang w:val="de-DE"/>
              </w:rPr>
            </w:pPr>
            <w:r w:rsidRPr="007D4950">
              <w:rPr>
                <w:rFonts w:ascii="Aptos Display" w:hAnsi="Aptos Display" w:cs="Calibri"/>
                <w:color w:val="262626"/>
                <w:sz w:val="22"/>
                <w:szCs w:val="22"/>
                <w:lang w:val="de-DE"/>
              </w:rPr>
              <w:t xml:space="preserve">Osoba </w:t>
            </w:r>
            <w:proofErr w:type="spellStart"/>
            <w:r w:rsidRPr="007D4950">
              <w:rPr>
                <w:rFonts w:ascii="Aptos Display" w:hAnsi="Aptos Display" w:cs="Calibri"/>
                <w:color w:val="262626"/>
                <w:sz w:val="22"/>
                <w:szCs w:val="22"/>
                <w:lang w:val="de-DE"/>
              </w:rPr>
              <w:t>wyznaczona</w:t>
            </w:r>
            <w:proofErr w:type="spellEnd"/>
            <w:r w:rsidRPr="007D4950">
              <w:rPr>
                <w:rFonts w:ascii="Aptos Display" w:hAnsi="Aptos Display" w:cs="Calibri"/>
                <w:color w:val="262626"/>
                <w:sz w:val="22"/>
                <w:szCs w:val="22"/>
                <w:lang w:val="de-DE"/>
              </w:rPr>
              <w:t xml:space="preserve"> do </w:t>
            </w:r>
            <w:proofErr w:type="spellStart"/>
            <w:r w:rsidRPr="007D4950">
              <w:rPr>
                <w:rFonts w:ascii="Aptos Display" w:hAnsi="Aptos Display" w:cs="Calibri"/>
                <w:color w:val="262626"/>
                <w:sz w:val="22"/>
                <w:szCs w:val="22"/>
                <w:lang w:val="de-DE"/>
              </w:rPr>
              <w:t>kontaktów</w:t>
            </w:r>
            <w:proofErr w:type="spellEnd"/>
            <w:r w:rsidRPr="007D4950">
              <w:rPr>
                <w:rFonts w:ascii="Aptos Display" w:hAnsi="Aptos Display" w:cs="Calibri"/>
                <w:color w:val="262626"/>
                <w:sz w:val="22"/>
                <w:szCs w:val="22"/>
                <w:lang w:val="de-DE"/>
              </w:rPr>
              <w:t xml:space="preserve"> w </w:t>
            </w:r>
            <w:proofErr w:type="spellStart"/>
            <w:r w:rsidRPr="007D4950">
              <w:rPr>
                <w:rFonts w:ascii="Aptos Display" w:hAnsi="Aptos Display" w:cs="Calibri"/>
                <w:color w:val="262626"/>
                <w:sz w:val="22"/>
                <w:szCs w:val="22"/>
                <w:lang w:val="de-DE"/>
              </w:rPr>
              <w:t>trakcie</w:t>
            </w:r>
            <w:proofErr w:type="spellEnd"/>
            <w:r w:rsidRPr="007D4950">
              <w:rPr>
                <w:rFonts w:ascii="Aptos Display" w:hAnsi="Aptos Display" w:cs="Calibri"/>
                <w:color w:val="262626"/>
                <w:sz w:val="22"/>
                <w:szCs w:val="22"/>
                <w:lang w:val="de-DE"/>
              </w:rPr>
              <w:t xml:space="preserve"> </w:t>
            </w:r>
            <w:proofErr w:type="spellStart"/>
            <w:r w:rsidRPr="007D4950">
              <w:rPr>
                <w:rFonts w:ascii="Aptos Display" w:hAnsi="Aptos Display" w:cs="Calibri"/>
                <w:color w:val="262626"/>
                <w:sz w:val="22"/>
                <w:szCs w:val="22"/>
                <w:lang w:val="de-DE"/>
              </w:rPr>
              <w:t>prowadzonego</w:t>
            </w:r>
            <w:proofErr w:type="spellEnd"/>
            <w:r w:rsidRPr="007D4950">
              <w:rPr>
                <w:rFonts w:ascii="Aptos Display" w:hAnsi="Aptos Display" w:cs="Calibri"/>
                <w:color w:val="262626"/>
                <w:sz w:val="22"/>
                <w:szCs w:val="22"/>
                <w:lang w:val="de-DE"/>
              </w:rPr>
              <w:t xml:space="preserve"> </w:t>
            </w:r>
            <w:proofErr w:type="spellStart"/>
            <w:r w:rsidRPr="007D4950">
              <w:rPr>
                <w:rFonts w:ascii="Aptos Display" w:hAnsi="Aptos Display" w:cs="Calibri"/>
                <w:color w:val="262626"/>
                <w:sz w:val="22"/>
                <w:szCs w:val="22"/>
                <w:lang w:val="de-DE"/>
              </w:rPr>
              <w:t>postępowania</w:t>
            </w:r>
            <w:proofErr w:type="spellEnd"/>
            <w:r w:rsidRPr="007D4950">
              <w:rPr>
                <w:rFonts w:ascii="Aptos Display" w:hAnsi="Aptos Display" w:cs="Calibri"/>
                <w:color w:val="262626"/>
                <w:sz w:val="22"/>
                <w:szCs w:val="22"/>
                <w:lang w:val="de-DE"/>
              </w:rPr>
              <w:t xml:space="preserve">: </w:t>
            </w:r>
          </w:p>
          <w:p w14:paraId="5D3D0875" w14:textId="77777777" w:rsidR="00630AAB" w:rsidRPr="007D4950" w:rsidRDefault="00630AAB" w:rsidP="001C4A82">
            <w:pPr>
              <w:pStyle w:val="Domylnyteks"/>
              <w:rPr>
                <w:rFonts w:ascii="Aptos Display" w:hAnsi="Aptos Display" w:cs="Calibri"/>
                <w:color w:val="262626"/>
                <w:sz w:val="22"/>
                <w:szCs w:val="22"/>
                <w:lang w:val="de-DE"/>
              </w:rPr>
            </w:pPr>
          </w:p>
          <w:p w14:paraId="31CDBB76" w14:textId="515A0452" w:rsidR="00835B44" w:rsidRPr="007D4950" w:rsidRDefault="00630AAB" w:rsidP="001C4A82">
            <w:pPr>
              <w:pStyle w:val="Domylnyteks"/>
              <w:rPr>
                <w:rFonts w:ascii="Aptos Display" w:hAnsi="Aptos Display" w:cs="Calibri"/>
                <w:color w:val="262626"/>
                <w:sz w:val="22"/>
                <w:szCs w:val="22"/>
                <w:lang w:val="de-DE"/>
              </w:rPr>
            </w:pPr>
            <w:r w:rsidRPr="007D4950">
              <w:rPr>
                <w:rFonts w:ascii="Aptos Display" w:hAnsi="Aptos Display" w:cs="Calibri"/>
                <w:color w:val="262626"/>
                <w:sz w:val="22"/>
                <w:szCs w:val="22"/>
                <w:lang w:val="de-DE"/>
              </w:rPr>
              <w:t>Pan/i</w:t>
            </w:r>
            <w:r w:rsidR="00835B44" w:rsidRPr="007D4950">
              <w:rPr>
                <w:rFonts w:ascii="Aptos Display" w:hAnsi="Aptos Display" w:cs="Calibri"/>
                <w:color w:val="262626"/>
                <w:sz w:val="22"/>
                <w:szCs w:val="22"/>
                <w:lang w:val="en-US"/>
              </w:rPr>
              <w:t>______________________________________</w:t>
            </w:r>
          </w:p>
          <w:p w14:paraId="3C9D6DAB" w14:textId="77777777" w:rsidR="00835B44" w:rsidRPr="007D4950" w:rsidRDefault="00835B44" w:rsidP="001C4A82">
            <w:pPr>
              <w:pStyle w:val="Domylnyteks"/>
              <w:rPr>
                <w:rFonts w:ascii="Aptos Display" w:hAnsi="Aptos Display" w:cs="Calibri"/>
                <w:color w:val="262626"/>
                <w:sz w:val="22"/>
                <w:szCs w:val="22"/>
                <w:lang w:val="de-DE"/>
              </w:rPr>
            </w:pPr>
          </w:p>
          <w:p w14:paraId="7E84FDC0" w14:textId="77777777" w:rsidR="00835B44" w:rsidRPr="007D4950" w:rsidRDefault="00835B44" w:rsidP="001C4A82">
            <w:pPr>
              <w:pStyle w:val="Domylnyteks"/>
              <w:rPr>
                <w:rFonts w:ascii="Aptos Display" w:hAnsi="Aptos Display" w:cs="Calibri"/>
                <w:color w:val="262626"/>
                <w:sz w:val="22"/>
                <w:szCs w:val="22"/>
                <w:lang w:val="de-DE"/>
              </w:rPr>
            </w:pPr>
            <w:r w:rsidRPr="007D4950">
              <w:rPr>
                <w:rFonts w:ascii="Aptos Display" w:hAnsi="Aptos Display" w:cs="Calibri"/>
                <w:color w:val="262626"/>
                <w:sz w:val="22"/>
                <w:szCs w:val="22"/>
                <w:lang w:val="de-DE"/>
              </w:rPr>
              <w:t>Tel./fax: ____________________________________________________________________________</w:t>
            </w:r>
          </w:p>
          <w:p w14:paraId="4F07BDA3" w14:textId="77777777" w:rsidR="00835B44" w:rsidRPr="007D4950" w:rsidRDefault="00835B44" w:rsidP="001C4A82">
            <w:pPr>
              <w:pStyle w:val="Domylnyteks"/>
              <w:rPr>
                <w:rFonts w:ascii="Aptos Display" w:hAnsi="Aptos Display" w:cs="Calibri"/>
                <w:color w:val="262626"/>
                <w:sz w:val="22"/>
                <w:szCs w:val="22"/>
                <w:lang w:val="de-DE"/>
              </w:rPr>
            </w:pPr>
          </w:p>
          <w:p w14:paraId="7702FF09" w14:textId="2AACC77D" w:rsidR="00835B44" w:rsidRPr="007D4950" w:rsidRDefault="00835B44" w:rsidP="001C4A82">
            <w:pPr>
              <w:pStyle w:val="Domylnyteks"/>
              <w:rPr>
                <w:rFonts w:ascii="Aptos Display" w:hAnsi="Aptos Display" w:cs="Calibri"/>
                <w:color w:val="262626"/>
                <w:sz w:val="22"/>
                <w:szCs w:val="22"/>
                <w:lang w:val="de-DE"/>
              </w:rPr>
            </w:pPr>
            <w:proofErr w:type="spellStart"/>
            <w:r w:rsidRPr="007D4950">
              <w:rPr>
                <w:rFonts w:ascii="Aptos Display" w:hAnsi="Aptos Display" w:cs="Calibri"/>
                <w:color w:val="262626"/>
                <w:sz w:val="22"/>
                <w:szCs w:val="22"/>
                <w:lang w:val="de-DE"/>
              </w:rPr>
              <w:t>e-mail</w:t>
            </w:r>
            <w:proofErr w:type="spellEnd"/>
            <w:r w:rsidRPr="007D4950">
              <w:rPr>
                <w:rFonts w:ascii="Aptos Display" w:hAnsi="Aptos Display" w:cs="Calibri"/>
                <w:color w:val="262626"/>
                <w:sz w:val="22"/>
                <w:szCs w:val="22"/>
                <w:lang w:val="de-DE"/>
              </w:rPr>
              <w:t>: ____________________@_____________________________________</w:t>
            </w:r>
            <w:r w:rsidR="00B57E40" w:rsidRPr="007D4950">
              <w:rPr>
                <w:rFonts w:ascii="Aptos Display" w:hAnsi="Aptos Display" w:cs="Calibri"/>
                <w:color w:val="262626"/>
                <w:sz w:val="22"/>
                <w:szCs w:val="22"/>
                <w:lang w:val="de-DE"/>
              </w:rPr>
              <w:t>_______________</w:t>
            </w:r>
            <w:r w:rsidRPr="007D4950">
              <w:rPr>
                <w:rFonts w:ascii="Aptos Display" w:hAnsi="Aptos Display" w:cs="Calibri"/>
                <w:color w:val="262626"/>
                <w:sz w:val="22"/>
                <w:szCs w:val="22"/>
                <w:lang w:val="de-DE"/>
              </w:rPr>
              <w:t>___</w:t>
            </w:r>
          </w:p>
          <w:p w14:paraId="48FF00E4" w14:textId="77777777" w:rsidR="00835B44" w:rsidRPr="007D4950" w:rsidRDefault="00835B44" w:rsidP="001C4A82">
            <w:pPr>
              <w:autoSpaceDE w:val="0"/>
              <w:autoSpaceDN w:val="0"/>
              <w:rPr>
                <w:rFonts w:ascii="Aptos Display" w:eastAsia="Calibri" w:hAnsi="Aptos Display" w:cs="Calibri"/>
                <w:color w:val="262626"/>
                <w:sz w:val="22"/>
                <w:szCs w:val="22"/>
                <w:lang w:val="en-US"/>
              </w:rPr>
            </w:pPr>
          </w:p>
          <w:p w14:paraId="79D21825" w14:textId="77777777" w:rsidR="00835B44" w:rsidRPr="007D4950" w:rsidRDefault="00835B44" w:rsidP="001C4A82">
            <w:pPr>
              <w:autoSpaceDE w:val="0"/>
              <w:autoSpaceDN w:val="0"/>
              <w:rPr>
                <w:rFonts w:ascii="Aptos Display" w:eastAsia="Calibri" w:hAnsi="Aptos Display" w:cs="Calibri"/>
                <w:color w:val="262626"/>
                <w:sz w:val="22"/>
                <w:szCs w:val="22"/>
              </w:rPr>
            </w:pPr>
            <w:r w:rsidRPr="007D4950">
              <w:rPr>
                <w:rFonts w:ascii="Aptos Display" w:eastAsia="Calibri" w:hAnsi="Aptos Display" w:cs="Calibri"/>
                <w:color w:val="262626"/>
                <w:sz w:val="22"/>
                <w:szCs w:val="22"/>
              </w:rPr>
              <w:t xml:space="preserve">Kategoria Przedsiębiorstwa* (zaznacz właściwe): </w:t>
            </w:r>
          </w:p>
          <w:p w14:paraId="0BF5442C" w14:textId="77777777" w:rsidR="00835B44" w:rsidRPr="007D4950" w:rsidRDefault="00835B44" w:rsidP="001C4A82">
            <w:pPr>
              <w:autoSpaceDE w:val="0"/>
              <w:autoSpaceDN w:val="0"/>
              <w:rPr>
                <w:rFonts w:ascii="Aptos Display" w:eastAsia="Calibri" w:hAnsi="Aptos Display" w:cs="Calibri"/>
                <w:color w:val="262626"/>
                <w:sz w:val="22"/>
                <w:szCs w:val="22"/>
              </w:rPr>
            </w:pPr>
          </w:p>
          <w:bookmarkStart w:id="0" w:name="Wybór2"/>
          <w:p w14:paraId="5B4501DB" w14:textId="0BD9D499" w:rsidR="00835B44" w:rsidRPr="007D4950" w:rsidRDefault="00835B44" w:rsidP="001C4A82">
            <w:pPr>
              <w:rPr>
                <w:rFonts w:ascii="Aptos Display" w:hAnsi="Aptos Display" w:cs="Calibri"/>
                <w:color w:val="262626"/>
                <w:sz w:val="22"/>
                <w:szCs w:val="22"/>
              </w:rPr>
            </w:pPr>
            <w:r w:rsidRPr="007D4950">
              <w:rPr>
                <w:rFonts w:ascii="Aptos Display" w:hAnsi="Aptos Display" w:cs="Calibri"/>
                <w:color w:val="262626"/>
                <w:sz w:val="22"/>
                <w:szCs w:val="22"/>
              </w:rPr>
              <w:fldChar w:fldCharType="begin">
                <w:ffData>
                  <w:name w:val="Wybór2"/>
                  <w:enabled/>
                  <w:calcOnExit w:val="0"/>
                  <w:checkBox>
                    <w:sizeAuto/>
                    <w:default w:val="0"/>
                  </w:checkBox>
                </w:ffData>
              </w:fldChar>
            </w:r>
            <w:r w:rsidRPr="007D4950">
              <w:rPr>
                <w:rFonts w:ascii="Aptos Display" w:hAnsi="Aptos Display" w:cs="Calibri"/>
                <w:color w:val="262626"/>
                <w:sz w:val="22"/>
                <w:szCs w:val="22"/>
              </w:rPr>
              <w:instrText xml:space="preserve"> FORMCHECKBOX </w:instrText>
            </w:r>
            <w:r w:rsidRPr="007D4950">
              <w:rPr>
                <w:rFonts w:ascii="Aptos Display" w:hAnsi="Aptos Display" w:cs="Calibri"/>
                <w:color w:val="262626"/>
                <w:sz w:val="22"/>
                <w:szCs w:val="22"/>
              </w:rPr>
            </w:r>
            <w:r w:rsidRPr="007D4950">
              <w:rPr>
                <w:rFonts w:ascii="Aptos Display" w:hAnsi="Aptos Display" w:cs="Calibri"/>
                <w:color w:val="262626"/>
                <w:sz w:val="22"/>
                <w:szCs w:val="22"/>
              </w:rPr>
              <w:fldChar w:fldCharType="separate"/>
            </w:r>
            <w:r w:rsidRPr="007D4950">
              <w:rPr>
                <w:rFonts w:ascii="Aptos Display" w:hAnsi="Aptos Display" w:cs="Calibri"/>
                <w:color w:val="262626"/>
                <w:sz w:val="22"/>
                <w:szCs w:val="22"/>
              </w:rPr>
              <w:fldChar w:fldCharType="end"/>
            </w:r>
            <w:r w:rsidRPr="007D4950">
              <w:rPr>
                <w:rFonts w:ascii="Aptos Display" w:hAnsi="Aptos Display" w:cs="Calibri"/>
                <w:color w:val="262626"/>
                <w:sz w:val="22"/>
                <w:szCs w:val="22"/>
              </w:rPr>
              <w:t xml:space="preserve"> </w:t>
            </w:r>
            <w:r w:rsidRPr="007D4950">
              <w:rPr>
                <w:rFonts w:ascii="Aptos Display" w:hAnsi="Aptos Display" w:cs="Calibri"/>
                <w:bCs/>
                <w:color w:val="262626"/>
                <w:sz w:val="22"/>
                <w:szCs w:val="22"/>
              </w:rPr>
              <w:t xml:space="preserve">mikroprzedsiębiorstwo  </w:t>
            </w:r>
            <w:bookmarkEnd w:id="0"/>
            <w:r w:rsidRPr="007D4950">
              <w:rPr>
                <w:rFonts w:ascii="Aptos Display" w:hAnsi="Aptos Display" w:cs="Calibri"/>
                <w:color w:val="262626"/>
                <w:sz w:val="22"/>
                <w:szCs w:val="22"/>
              </w:rPr>
              <w:fldChar w:fldCharType="begin">
                <w:ffData>
                  <w:name w:val="Wybór2"/>
                  <w:enabled/>
                  <w:calcOnExit w:val="0"/>
                  <w:checkBox>
                    <w:sizeAuto/>
                    <w:default w:val="0"/>
                  </w:checkBox>
                </w:ffData>
              </w:fldChar>
            </w:r>
            <w:r w:rsidRPr="007D4950">
              <w:rPr>
                <w:rFonts w:ascii="Aptos Display" w:hAnsi="Aptos Display" w:cs="Calibri"/>
                <w:color w:val="262626"/>
                <w:sz w:val="22"/>
                <w:szCs w:val="22"/>
              </w:rPr>
              <w:instrText xml:space="preserve"> FORMCHECKBOX </w:instrText>
            </w:r>
            <w:r w:rsidRPr="007D4950">
              <w:rPr>
                <w:rFonts w:ascii="Aptos Display" w:hAnsi="Aptos Display" w:cs="Calibri"/>
                <w:color w:val="262626"/>
                <w:sz w:val="22"/>
                <w:szCs w:val="22"/>
              </w:rPr>
            </w:r>
            <w:r w:rsidRPr="007D4950">
              <w:rPr>
                <w:rFonts w:ascii="Aptos Display" w:hAnsi="Aptos Display" w:cs="Calibri"/>
                <w:color w:val="262626"/>
                <w:sz w:val="22"/>
                <w:szCs w:val="22"/>
              </w:rPr>
              <w:fldChar w:fldCharType="separate"/>
            </w:r>
            <w:r w:rsidRPr="007D4950">
              <w:rPr>
                <w:rFonts w:ascii="Aptos Display" w:hAnsi="Aptos Display" w:cs="Calibri"/>
                <w:color w:val="262626"/>
                <w:sz w:val="22"/>
                <w:szCs w:val="22"/>
              </w:rPr>
              <w:fldChar w:fldCharType="end"/>
            </w:r>
            <w:r w:rsidRPr="007D4950">
              <w:rPr>
                <w:rFonts w:ascii="Aptos Display" w:hAnsi="Aptos Display" w:cs="Calibri"/>
                <w:color w:val="262626"/>
                <w:sz w:val="22"/>
                <w:szCs w:val="22"/>
              </w:rPr>
              <w:t xml:space="preserve"> </w:t>
            </w:r>
            <w:r w:rsidRPr="007D4950">
              <w:rPr>
                <w:rFonts w:ascii="Aptos Display" w:hAnsi="Aptos Display" w:cs="Calibri"/>
                <w:bCs/>
                <w:color w:val="262626"/>
                <w:sz w:val="22"/>
                <w:szCs w:val="22"/>
              </w:rPr>
              <w:t>małe przedsiębiorstwo</w:t>
            </w:r>
            <w:r w:rsidRPr="007D4950">
              <w:rPr>
                <w:rFonts w:ascii="Aptos Display" w:hAnsi="Aptos Display" w:cs="Calibri"/>
                <w:color w:val="262626"/>
                <w:sz w:val="22"/>
                <w:szCs w:val="22"/>
              </w:rPr>
              <w:t xml:space="preserve">   </w:t>
            </w:r>
            <w:r w:rsidRPr="007D4950">
              <w:rPr>
                <w:rFonts w:ascii="Aptos Display" w:hAnsi="Aptos Display" w:cs="Calibri"/>
                <w:color w:val="262626"/>
                <w:sz w:val="22"/>
                <w:szCs w:val="22"/>
              </w:rPr>
              <w:fldChar w:fldCharType="begin">
                <w:ffData>
                  <w:name w:val="Wybór2"/>
                  <w:enabled/>
                  <w:calcOnExit w:val="0"/>
                  <w:checkBox>
                    <w:sizeAuto/>
                    <w:default w:val="0"/>
                  </w:checkBox>
                </w:ffData>
              </w:fldChar>
            </w:r>
            <w:r w:rsidRPr="007D4950">
              <w:rPr>
                <w:rFonts w:ascii="Aptos Display" w:hAnsi="Aptos Display" w:cs="Calibri"/>
                <w:color w:val="262626"/>
                <w:sz w:val="22"/>
                <w:szCs w:val="22"/>
              </w:rPr>
              <w:instrText xml:space="preserve"> FORMCHECKBOX </w:instrText>
            </w:r>
            <w:r w:rsidRPr="007D4950">
              <w:rPr>
                <w:rFonts w:ascii="Aptos Display" w:hAnsi="Aptos Display" w:cs="Calibri"/>
                <w:color w:val="262626"/>
                <w:sz w:val="22"/>
                <w:szCs w:val="22"/>
              </w:rPr>
            </w:r>
            <w:r w:rsidRPr="007D4950">
              <w:rPr>
                <w:rFonts w:ascii="Aptos Display" w:hAnsi="Aptos Display" w:cs="Calibri"/>
                <w:color w:val="262626"/>
                <w:sz w:val="22"/>
                <w:szCs w:val="22"/>
              </w:rPr>
              <w:fldChar w:fldCharType="separate"/>
            </w:r>
            <w:r w:rsidRPr="007D4950">
              <w:rPr>
                <w:rFonts w:ascii="Aptos Display" w:hAnsi="Aptos Display" w:cs="Calibri"/>
                <w:color w:val="262626"/>
                <w:sz w:val="22"/>
                <w:szCs w:val="22"/>
              </w:rPr>
              <w:fldChar w:fldCharType="end"/>
            </w:r>
            <w:r w:rsidRPr="007D4950">
              <w:rPr>
                <w:rFonts w:ascii="Aptos Display" w:hAnsi="Aptos Display" w:cs="Calibri"/>
                <w:color w:val="262626"/>
                <w:sz w:val="22"/>
                <w:szCs w:val="22"/>
              </w:rPr>
              <w:t xml:space="preserve"> </w:t>
            </w:r>
            <w:r w:rsidRPr="007D4950">
              <w:rPr>
                <w:rFonts w:ascii="Aptos Display" w:hAnsi="Aptos Display" w:cs="Calibri"/>
                <w:bCs/>
                <w:color w:val="262626"/>
                <w:sz w:val="22"/>
                <w:szCs w:val="22"/>
              </w:rPr>
              <w:t>średnie przedsiębiorstwo</w:t>
            </w:r>
            <w:r w:rsidRPr="007D4950">
              <w:rPr>
                <w:rFonts w:ascii="Aptos Display" w:hAnsi="Aptos Display" w:cs="Calibri"/>
                <w:color w:val="262626"/>
                <w:sz w:val="22"/>
                <w:szCs w:val="22"/>
              </w:rPr>
              <w:t xml:space="preserve"> </w:t>
            </w:r>
          </w:p>
          <w:p w14:paraId="3EBDAD00" w14:textId="0DA2B46A" w:rsidR="000C4CCC" w:rsidRPr="007D4950" w:rsidRDefault="000C4CCC" w:rsidP="001C4A82">
            <w:pPr>
              <w:rPr>
                <w:rFonts w:ascii="Aptos Display" w:hAnsi="Aptos Display" w:cs="Calibri"/>
                <w:color w:val="262626"/>
                <w:sz w:val="22"/>
                <w:szCs w:val="22"/>
              </w:rPr>
            </w:pPr>
          </w:p>
          <w:p w14:paraId="503386DF" w14:textId="77777777" w:rsidR="000C4CCC" w:rsidRPr="007D4950" w:rsidRDefault="000C4CCC" w:rsidP="000C4CCC">
            <w:pPr>
              <w:rPr>
                <w:rFonts w:ascii="Aptos Display" w:hAnsi="Aptos Display" w:cs="Arial"/>
                <w:sz w:val="22"/>
                <w:szCs w:val="22"/>
                <w:shd w:val="clear" w:color="auto" w:fill="FFFFFF"/>
              </w:rPr>
            </w:pPr>
            <w:r w:rsidRPr="007D4950">
              <w:rPr>
                <w:rFonts w:ascii="Aptos Display" w:hAnsi="Aptos Display" w:cs="Calibri"/>
                <w:color w:val="262626"/>
                <w:sz w:val="22"/>
                <w:szCs w:val="22"/>
              </w:rPr>
              <w:fldChar w:fldCharType="begin">
                <w:ffData>
                  <w:name w:val="Wybór2"/>
                  <w:enabled/>
                  <w:calcOnExit w:val="0"/>
                  <w:checkBox>
                    <w:sizeAuto/>
                    <w:default w:val="0"/>
                  </w:checkBox>
                </w:ffData>
              </w:fldChar>
            </w:r>
            <w:r w:rsidRPr="007D4950">
              <w:rPr>
                <w:rFonts w:ascii="Aptos Display" w:hAnsi="Aptos Display" w:cs="Calibri"/>
                <w:color w:val="262626"/>
                <w:sz w:val="22"/>
                <w:szCs w:val="22"/>
              </w:rPr>
              <w:instrText xml:space="preserve"> FORMCHECKBOX </w:instrText>
            </w:r>
            <w:r w:rsidRPr="007D4950">
              <w:rPr>
                <w:rFonts w:ascii="Aptos Display" w:hAnsi="Aptos Display" w:cs="Calibri"/>
                <w:color w:val="262626"/>
                <w:sz w:val="22"/>
                <w:szCs w:val="22"/>
              </w:rPr>
            </w:r>
            <w:r w:rsidRPr="007D4950">
              <w:rPr>
                <w:rFonts w:ascii="Aptos Display" w:hAnsi="Aptos Display" w:cs="Calibri"/>
                <w:color w:val="262626"/>
                <w:sz w:val="22"/>
                <w:szCs w:val="22"/>
              </w:rPr>
              <w:fldChar w:fldCharType="separate"/>
            </w:r>
            <w:r w:rsidRPr="007D4950">
              <w:rPr>
                <w:rFonts w:ascii="Aptos Display" w:hAnsi="Aptos Display" w:cs="Calibri"/>
                <w:color w:val="262626"/>
                <w:sz w:val="22"/>
                <w:szCs w:val="22"/>
              </w:rPr>
              <w:fldChar w:fldCharType="end"/>
            </w:r>
            <w:r w:rsidRPr="007D4950">
              <w:rPr>
                <w:rFonts w:ascii="Aptos Display" w:hAnsi="Aptos Display" w:cs="Calibri"/>
                <w:color w:val="262626"/>
                <w:sz w:val="22"/>
                <w:szCs w:val="22"/>
              </w:rPr>
              <w:t xml:space="preserve"> </w:t>
            </w:r>
            <w:r w:rsidRPr="007D4950">
              <w:rPr>
                <w:rFonts w:ascii="Aptos Display" w:hAnsi="Aptos Display" w:cs="Arial"/>
                <w:sz w:val="22"/>
                <w:szCs w:val="22"/>
                <w:shd w:val="clear" w:color="auto" w:fill="FFFFFF"/>
              </w:rPr>
              <w:t xml:space="preserve">jednoosobowa  działalność  gospodarcza,  </w:t>
            </w:r>
            <w:r w:rsidRPr="007D4950">
              <w:rPr>
                <w:rFonts w:ascii="Aptos Display" w:hAnsi="Aptos Display" w:cs="Calibri"/>
                <w:color w:val="262626"/>
                <w:sz w:val="22"/>
                <w:szCs w:val="22"/>
              </w:rPr>
              <w:fldChar w:fldCharType="begin">
                <w:ffData>
                  <w:name w:val="Wybór2"/>
                  <w:enabled/>
                  <w:calcOnExit w:val="0"/>
                  <w:checkBox>
                    <w:sizeAuto/>
                    <w:default w:val="0"/>
                  </w:checkBox>
                </w:ffData>
              </w:fldChar>
            </w:r>
            <w:r w:rsidRPr="007D4950">
              <w:rPr>
                <w:rFonts w:ascii="Aptos Display" w:hAnsi="Aptos Display" w:cs="Calibri"/>
                <w:color w:val="262626"/>
                <w:sz w:val="22"/>
                <w:szCs w:val="22"/>
              </w:rPr>
              <w:instrText xml:space="preserve"> FORMCHECKBOX </w:instrText>
            </w:r>
            <w:r w:rsidRPr="007D4950">
              <w:rPr>
                <w:rFonts w:ascii="Aptos Display" w:hAnsi="Aptos Display" w:cs="Calibri"/>
                <w:color w:val="262626"/>
                <w:sz w:val="22"/>
                <w:szCs w:val="22"/>
              </w:rPr>
            </w:r>
            <w:r w:rsidRPr="007D4950">
              <w:rPr>
                <w:rFonts w:ascii="Aptos Display" w:hAnsi="Aptos Display" w:cs="Calibri"/>
                <w:color w:val="262626"/>
                <w:sz w:val="22"/>
                <w:szCs w:val="22"/>
              </w:rPr>
              <w:fldChar w:fldCharType="separate"/>
            </w:r>
            <w:r w:rsidRPr="007D4950">
              <w:rPr>
                <w:rFonts w:ascii="Aptos Display" w:hAnsi="Aptos Display" w:cs="Calibri"/>
                <w:color w:val="262626"/>
                <w:sz w:val="22"/>
                <w:szCs w:val="22"/>
              </w:rPr>
              <w:fldChar w:fldCharType="end"/>
            </w:r>
            <w:r w:rsidRPr="007D4950">
              <w:rPr>
                <w:rFonts w:ascii="Aptos Display" w:hAnsi="Aptos Display" w:cs="Calibri"/>
                <w:color w:val="262626"/>
                <w:sz w:val="22"/>
                <w:szCs w:val="22"/>
              </w:rPr>
              <w:t xml:space="preserve"> </w:t>
            </w:r>
            <w:r w:rsidRPr="007D4950">
              <w:rPr>
                <w:rFonts w:ascii="Aptos Display" w:hAnsi="Aptos Display" w:cs="Arial"/>
                <w:sz w:val="22"/>
                <w:szCs w:val="22"/>
                <w:shd w:val="clear" w:color="auto" w:fill="FFFFFF"/>
              </w:rPr>
              <w:t>osoba  fizyczna  nieprowadząca działalności gospodarczej,</w:t>
            </w:r>
          </w:p>
          <w:p w14:paraId="087A14EC" w14:textId="4E8144A7" w:rsidR="000C4CCC" w:rsidRPr="007D4950" w:rsidRDefault="000C4CCC" w:rsidP="000C4CCC">
            <w:pPr>
              <w:rPr>
                <w:rFonts w:ascii="Aptos Display" w:hAnsi="Aptos Display" w:cs="Arial"/>
                <w:sz w:val="22"/>
                <w:szCs w:val="22"/>
                <w:shd w:val="clear" w:color="auto" w:fill="FFFFFF"/>
              </w:rPr>
            </w:pPr>
            <w:r w:rsidRPr="007D4950">
              <w:rPr>
                <w:rFonts w:ascii="Aptos Display" w:hAnsi="Aptos Display" w:cs="Arial"/>
                <w:sz w:val="22"/>
                <w:szCs w:val="22"/>
                <w:shd w:val="clear" w:color="auto" w:fill="FFFFFF"/>
              </w:rPr>
              <w:t xml:space="preserve"> </w:t>
            </w:r>
          </w:p>
          <w:p w14:paraId="01651F68" w14:textId="0BC46597" w:rsidR="00835B44" w:rsidRPr="007D4950" w:rsidRDefault="000C4CCC" w:rsidP="000C4CCC">
            <w:pPr>
              <w:rPr>
                <w:rFonts w:ascii="Aptos Display" w:hAnsi="Aptos Display" w:cs="Calibri"/>
                <w:color w:val="262626"/>
                <w:sz w:val="22"/>
                <w:szCs w:val="22"/>
              </w:rPr>
            </w:pPr>
            <w:r w:rsidRPr="007D4950">
              <w:rPr>
                <w:rFonts w:ascii="Aptos Display" w:hAnsi="Aptos Display" w:cs="Calibri"/>
                <w:color w:val="262626"/>
                <w:sz w:val="22"/>
                <w:szCs w:val="22"/>
              </w:rPr>
              <w:fldChar w:fldCharType="begin">
                <w:ffData>
                  <w:name w:val="Wybór2"/>
                  <w:enabled/>
                  <w:calcOnExit w:val="0"/>
                  <w:checkBox>
                    <w:sizeAuto/>
                    <w:default w:val="0"/>
                  </w:checkBox>
                </w:ffData>
              </w:fldChar>
            </w:r>
            <w:r w:rsidRPr="007D4950">
              <w:rPr>
                <w:rFonts w:ascii="Aptos Display" w:hAnsi="Aptos Display" w:cs="Calibri"/>
                <w:color w:val="262626"/>
                <w:sz w:val="22"/>
                <w:szCs w:val="22"/>
              </w:rPr>
              <w:instrText xml:space="preserve"> FORMCHECKBOX </w:instrText>
            </w:r>
            <w:r w:rsidRPr="007D4950">
              <w:rPr>
                <w:rFonts w:ascii="Aptos Display" w:hAnsi="Aptos Display" w:cs="Calibri"/>
                <w:color w:val="262626"/>
                <w:sz w:val="22"/>
                <w:szCs w:val="22"/>
              </w:rPr>
            </w:r>
            <w:r w:rsidRPr="007D4950">
              <w:rPr>
                <w:rFonts w:ascii="Aptos Display" w:hAnsi="Aptos Display" w:cs="Calibri"/>
                <w:color w:val="262626"/>
                <w:sz w:val="22"/>
                <w:szCs w:val="22"/>
              </w:rPr>
              <w:fldChar w:fldCharType="separate"/>
            </w:r>
            <w:r w:rsidRPr="007D4950">
              <w:rPr>
                <w:rFonts w:ascii="Aptos Display" w:hAnsi="Aptos Display" w:cs="Calibri"/>
                <w:color w:val="262626"/>
                <w:sz w:val="22"/>
                <w:szCs w:val="22"/>
              </w:rPr>
              <w:fldChar w:fldCharType="end"/>
            </w:r>
            <w:r w:rsidRPr="007D4950">
              <w:rPr>
                <w:rFonts w:ascii="Aptos Display" w:hAnsi="Aptos Display" w:cs="Calibri"/>
                <w:color w:val="262626"/>
                <w:sz w:val="22"/>
                <w:szCs w:val="22"/>
              </w:rPr>
              <w:t xml:space="preserve"> </w:t>
            </w:r>
            <w:r w:rsidRPr="007D4950">
              <w:rPr>
                <w:rFonts w:ascii="Aptos Display" w:hAnsi="Aptos Display"/>
                <w:sz w:val="22"/>
                <w:szCs w:val="22"/>
                <w:shd w:val="clear" w:color="auto" w:fill="FFFFFF"/>
              </w:rPr>
              <w:t>inny rodzaj</w:t>
            </w:r>
          </w:p>
        </w:tc>
      </w:tr>
      <w:tr w:rsidR="00835B44" w:rsidRPr="007D4950" w14:paraId="0929D7D4" w14:textId="77777777" w:rsidTr="001C4A82">
        <w:trPr>
          <w:trHeight w:val="1333"/>
        </w:trPr>
        <w:tc>
          <w:tcPr>
            <w:tcW w:w="10065" w:type="dxa"/>
            <w:tcBorders>
              <w:top w:val="single" w:sz="4" w:space="0" w:color="auto"/>
              <w:left w:val="single" w:sz="6" w:space="0" w:color="auto"/>
              <w:bottom w:val="single" w:sz="6" w:space="0" w:color="auto"/>
              <w:right w:val="single" w:sz="6" w:space="0" w:color="auto"/>
            </w:tcBorders>
          </w:tcPr>
          <w:p w14:paraId="05E66F66" w14:textId="77777777" w:rsidR="00835B44" w:rsidRPr="007D4950" w:rsidRDefault="00835B44" w:rsidP="001C4A82">
            <w:pPr>
              <w:pStyle w:val="Tekstpodstawowywcity3"/>
              <w:spacing w:after="0"/>
              <w:ind w:left="0"/>
              <w:jc w:val="both"/>
              <w:rPr>
                <w:rFonts w:ascii="Aptos Display" w:hAnsi="Aptos Display" w:cs="Calibri"/>
                <w:color w:val="262626"/>
                <w:sz w:val="22"/>
                <w:szCs w:val="22"/>
                <w:lang w:val="pl-PL"/>
              </w:rPr>
            </w:pPr>
          </w:p>
          <w:p w14:paraId="744C4F57" w14:textId="77777777" w:rsidR="00835B44" w:rsidRPr="007D4950" w:rsidRDefault="00835B44" w:rsidP="001C4A82">
            <w:pPr>
              <w:pStyle w:val="Tekstpodstawowywcity3"/>
              <w:spacing w:after="0"/>
              <w:ind w:left="0"/>
              <w:jc w:val="both"/>
              <w:rPr>
                <w:rFonts w:ascii="Aptos Display" w:hAnsi="Aptos Display" w:cs="Calibri"/>
                <w:color w:val="262626"/>
                <w:sz w:val="22"/>
                <w:szCs w:val="22"/>
                <w:lang w:val="pl-PL"/>
              </w:rPr>
            </w:pPr>
            <w:r w:rsidRPr="007D4950">
              <w:rPr>
                <w:rFonts w:ascii="Aptos Display" w:hAnsi="Aptos Display" w:cs="Calibri"/>
                <w:color w:val="262626"/>
                <w:sz w:val="22"/>
                <w:szCs w:val="22"/>
                <w:lang w:val="pl-PL"/>
              </w:rPr>
              <w:t xml:space="preserve">W przypadku Wykonawców </w:t>
            </w:r>
            <w:r w:rsidRPr="007D4950">
              <w:rPr>
                <w:rFonts w:ascii="Aptos Display" w:hAnsi="Aptos Display" w:cs="Calibri"/>
                <w:b/>
                <w:bCs/>
                <w:color w:val="262626"/>
                <w:sz w:val="22"/>
                <w:szCs w:val="22"/>
                <w:lang w:val="pl-PL"/>
              </w:rPr>
              <w:t>ubiegających się wspólnie</w:t>
            </w:r>
            <w:r w:rsidRPr="007D4950">
              <w:rPr>
                <w:rFonts w:ascii="Aptos Display" w:hAnsi="Aptos Display" w:cs="Calibri"/>
                <w:color w:val="262626"/>
                <w:sz w:val="22"/>
                <w:szCs w:val="22"/>
                <w:lang w:val="pl-PL"/>
              </w:rPr>
              <w:t xml:space="preserve"> o udzielenie zamówienia należy wskazać ustanowionego pełnomocnika (lidera).</w:t>
            </w:r>
          </w:p>
          <w:p w14:paraId="2E8CB667" w14:textId="77777777" w:rsidR="00835B44" w:rsidRPr="007D4950" w:rsidRDefault="00835B44" w:rsidP="001C4A82">
            <w:pPr>
              <w:pStyle w:val="Domylnyteks"/>
              <w:rPr>
                <w:rFonts w:ascii="Aptos Display" w:hAnsi="Aptos Display" w:cs="Calibri"/>
                <w:color w:val="262626"/>
                <w:sz w:val="22"/>
                <w:szCs w:val="22"/>
              </w:rPr>
            </w:pPr>
          </w:p>
          <w:p w14:paraId="673E5DF7" w14:textId="77777777" w:rsidR="00835B44" w:rsidRPr="007D4950" w:rsidRDefault="00835B44" w:rsidP="001C4A82">
            <w:pPr>
              <w:pStyle w:val="Domylnyteks"/>
              <w:rPr>
                <w:rFonts w:ascii="Aptos Display" w:hAnsi="Aptos Display" w:cs="Calibri"/>
                <w:color w:val="262626"/>
                <w:sz w:val="22"/>
                <w:szCs w:val="22"/>
              </w:rPr>
            </w:pPr>
            <w:r w:rsidRPr="007D4950">
              <w:rPr>
                <w:rFonts w:ascii="Aptos Display" w:hAnsi="Aptos Display" w:cs="Calibri"/>
                <w:color w:val="262626"/>
                <w:sz w:val="22"/>
                <w:szCs w:val="22"/>
              </w:rPr>
              <w:t>Reprezentowany przez: __________________________________________________________________________________</w:t>
            </w:r>
          </w:p>
          <w:p w14:paraId="002DC0C0" w14:textId="448C4B75" w:rsidR="00630AAB" w:rsidRPr="007D4950" w:rsidRDefault="00835B44" w:rsidP="00C17E09">
            <w:pPr>
              <w:pStyle w:val="Domylnyteks"/>
              <w:jc w:val="center"/>
              <w:rPr>
                <w:rFonts w:ascii="Aptos Display" w:hAnsi="Aptos Display" w:cs="Calibri"/>
                <w:color w:val="262626"/>
                <w:sz w:val="22"/>
                <w:szCs w:val="22"/>
                <w:lang w:val="de-DE"/>
              </w:rPr>
            </w:pPr>
            <w:r w:rsidRPr="007D4950">
              <w:rPr>
                <w:rFonts w:ascii="Aptos Display" w:hAnsi="Aptos Display" w:cs="Calibri"/>
                <w:color w:val="262626"/>
                <w:sz w:val="22"/>
                <w:szCs w:val="22"/>
              </w:rPr>
              <w:t>/imię, nazwisko, stanowisko /</w:t>
            </w:r>
            <w:r w:rsidRPr="007D4950">
              <w:rPr>
                <w:rFonts w:ascii="Aptos Display" w:hAnsi="Aptos Display" w:cs="Calibri"/>
                <w:color w:val="262626"/>
                <w:sz w:val="22"/>
                <w:szCs w:val="22"/>
                <w:lang w:val="de-DE"/>
              </w:rPr>
              <w:t xml:space="preserve">   </w:t>
            </w:r>
          </w:p>
          <w:p w14:paraId="62320F40" w14:textId="05649ED3" w:rsidR="00835B44" w:rsidRPr="007D4950" w:rsidRDefault="00835B44" w:rsidP="001C4A82">
            <w:pPr>
              <w:pStyle w:val="Domylnyteks"/>
              <w:rPr>
                <w:rFonts w:ascii="Aptos Display" w:hAnsi="Aptos Display" w:cs="Calibri"/>
                <w:color w:val="262626"/>
                <w:sz w:val="22"/>
                <w:szCs w:val="22"/>
              </w:rPr>
            </w:pPr>
            <w:r w:rsidRPr="007D4950">
              <w:rPr>
                <w:rFonts w:ascii="Aptos Display" w:hAnsi="Aptos Display" w:cs="Calibri"/>
                <w:color w:val="262626"/>
                <w:sz w:val="22"/>
                <w:szCs w:val="22"/>
              </w:rPr>
              <w:t>podstawa reprezentacji __________________________________________________________________________________</w:t>
            </w:r>
          </w:p>
          <w:p w14:paraId="0957FA45" w14:textId="3F16D3A0" w:rsidR="00E61299" w:rsidRPr="007D4950" w:rsidRDefault="00835B44" w:rsidP="001C4A82">
            <w:pPr>
              <w:pStyle w:val="Domylnyteks"/>
              <w:rPr>
                <w:rFonts w:ascii="Aptos Display" w:hAnsi="Aptos Display" w:cs="Calibri"/>
                <w:color w:val="262626"/>
                <w:sz w:val="22"/>
                <w:szCs w:val="22"/>
              </w:rPr>
            </w:pPr>
            <w:r w:rsidRPr="007D4950">
              <w:rPr>
                <w:rFonts w:ascii="Aptos Display" w:hAnsi="Aptos Display" w:cs="Calibri"/>
                <w:color w:val="262626"/>
                <w:sz w:val="22"/>
                <w:szCs w:val="22"/>
              </w:rPr>
              <w:t xml:space="preserve">                      /pełnomocnictwo, umowa konsorcjum, spółki cywilnej z datą i numerem dokumentu/</w:t>
            </w:r>
          </w:p>
          <w:p w14:paraId="357FF6BF" w14:textId="6051058A" w:rsidR="00823B0F" w:rsidRPr="007D4950" w:rsidRDefault="00823B0F" w:rsidP="001C4A82">
            <w:pPr>
              <w:pStyle w:val="Domylnyteks"/>
              <w:rPr>
                <w:rFonts w:ascii="Aptos Display" w:hAnsi="Aptos Display" w:cs="Calibri"/>
                <w:color w:val="262626"/>
                <w:sz w:val="22"/>
                <w:szCs w:val="22"/>
              </w:rPr>
            </w:pPr>
          </w:p>
        </w:tc>
      </w:tr>
    </w:tbl>
    <w:p w14:paraId="25499CB6" w14:textId="77777777" w:rsidR="00835B44" w:rsidRPr="007D4950" w:rsidRDefault="00835B44" w:rsidP="00835B44">
      <w:pPr>
        <w:autoSpaceDE w:val="0"/>
        <w:autoSpaceDN w:val="0"/>
        <w:adjustRightInd w:val="0"/>
        <w:rPr>
          <w:rFonts w:ascii="Aptos Display" w:hAnsi="Aptos Display" w:cs="Calibri"/>
          <w:color w:val="262626"/>
          <w:sz w:val="22"/>
          <w:szCs w:val="22"/>
        </w:rPr>
      </w:pPr>
      <w:r w:rsidRPr="007D4950">
        <w:rPr>
          <w:rFonts w:ascii="Aptos Display" w:hAnsi="Aptos Display" w:cs="Calibri"/>
          <w:color w:val="262626"/>
          <w:sz w:val="22"/>
          <w:szCs w:val="22"/>
        </w:rPr>
        <w:t xml:space="preserve">    </w:t>
      </w:r>
    </w:p>
    <w:tbl>
      <w:tblPr>
        <w:tblW w:w="100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2F2F2"/>
        <w:tblLayout w:type="fixed"/>
        <w:tblLook w:val="0000" w:firstRow="0" w:lastRow="0" w:firstColumn="0" w:lastColumn="0" w:noHBand="0" w:noVBand="0"/>
      </w:tblPr>
      <w:tblGrid>
        <w:gridCol w:w="10065"/>
      </w:tblGrid>
      <w:tr w:rsidR="00835B44" w:rsidRPr="007D4950" w14:paraId="39D6F70A" w14:textId="77777777" w:rsidTr="00013B03">
        <w:trPr>
          <w:trHeight w:val="1287"/>
        </w:trPr>
        <w:tc>
          <w:tcPr>
            <w:tcW w:w="10065" w:type="dxa"/>
            <w:shd w:val="clear" w:color="auto" w:fill="D9D9D9" w:themeFill="background1" w:themeFillShade="D9"/>
          </w:tcPr>
          <w:p w14:paraId="6B54415A" w14:textId="795AD1F4" w:rsidR="00835B44" w:rsidRPr="007D4950" w:rsidRDefault="00835B44" w:rsidP="00E74FC4">
            <w:pPr>
              <w:shd w:val="clear" w:color="auto" w:fill="D9D9D9" w:themeFill="background1" w:themeFillShade="D9"/>
              <w:autoSpaceDE w:val="0"/>
              <w:autoSpaceDN w:val="0"/>
              <w:adjustRightInd w:val="0"/>
              <w:rPr>
                <w:rFonts w:ascii="Aptos Display" w:hAnsi="Aptos Display" w:cs="Calibri"/>
                <w:b/>
                <w:color w:val="262626"/>
                <w:sz w:val="22"/>
                <w:szCs w:val="22"/>
              </w:rPr>
            </w:pPr>
            <w:r w:rsidRPr="007D4950">
              <w:rPr>
                <w:rFonts w:ascii="Aptos Display" w:hAnsi="Aptos Display" w:cs="Calibri"/>
                <w:b/>
                <w:color w:val="262626"/>
                <w:sz w:val="22"/>
                <w:szCs w:val="22"/>
              </w:rPr>
              <w:t>2</w:t>
            </w:r>
            <w:r w:rsidRPr="007D4950">
              <w:rPr>
                <w:rFonts w:ascii="Aptos Display" w:hAnsi="Aptos Display" w:cs="Calibri"/>
                <w:b/>
                <w:bCs/>
                <w:color w:val="262626"/>
                <w:sz w:val="22"/>
                <w:szCs w:val="22"/>
              </w:rPr>
              <w:t>)</w:t>
            </w:r>
            <w:r w:rsidRPr="007D4950">
              <w:rPr>
                <w:rFonts w:ascii="Aptos Display" w:hAnsi="Aptos Display" w:cs="Calibri"/>
                <w:b/>
                <w:color w:val="262626"/>
                <w:sz w:val="22"/>
                <w:szCs w:val="22"/>
              </w:rPr>
              <w:t xml:space="preserve"> OKREŚLENIE PRZEDMIOTU ZAMÓWIENIA OFERTY </w:t>
            </w:r>
          </w:p>
          <w:p w14:paraId="2C356EC9" w14:textId="77777777" w:rsidR="00753C81" w:rsidRPr="007D4950" w:rsidRDefault="00753C81" w:rsidP="00E74FC4">
            <w:pPr>
              <w:shd w:val="clear" w:color="auto" w:fill="D9D9D9" w:themeFill="background1" w:themeFillShade="D9"/>
              <w:autoSpaceDE w:val="0"/>
              <w:autoSpaceDN w:val="0"/>
              <w:adjustRightInd w:val="0"/>
              <w:rPr>
                <w:rFonts w:ascii="Aptos Display" w:hAnsi="Aptos Display" w:cs="Calibri"/>
                <w:color w:val="262626"/>
                <w:sz w:val="22"/>
                <w:szCs w:val="22"/>
              </w:rPr>
            </w:pPr>
          </w:p>
          <w:p w14:paraId="2E474A19" w14:textId="77777777" w:rsidR="00C72EBF" w:rsidRPr="00C72EBF" w:rsidRDefault="00C72EBF" w:rsidP="00C72EBF">
            <w:pPr>
              <w:shd w:val="clear" w:color="auto" w:fill="D9D9D9" w:themeFill="background1" w:themeFillShade="D9"/>
              <w:spacing w:after="16" w:line="276" w:lineRule="auto"/>
              <w:ind w:left="199"/>
              <w:jc w:val="center"/>
              <w:rPr>
                <w:rFonts w:ascii="Aptos Display" w:hAnsi="Aptos Display" w:cstheme="majorHAnsi"/>
                <w:b/>
                <w:bCs/>
                <w:sz w:val="22"/>
                <w:szCs w:val="22"/>
                <w:u w:val="single"/>
              </w:rPr>
            </w:pPr>
            <w:bookmarkStart w:id="1" w:name="_Hlk88125371"/>
            <w:bookmarkStart w:id="2" w:name="_Hlk120644254"/>
            <w:r w:rsidRPr="00C72EBF">
              <w:rPr>
                <w:rFonts w:ascii="Aptos Display" w:hAnsi="Aptos Display" w:cstheme="majorHAnsi"/>
                <w:b/>
                <w:bCs/>
                <w:sz w:val="22"/>
                <w:szCs w:val="22"/>
                <w:u w:val="single"/>
              </w:rPr>
              <w:t>„Zakup i sukcesywna dostawa środków czystości</w:t>
            </w:r>
          </w:p>
          <w:p w14:paraId="7FF26065" w14:textId="77777777" w:rsidR="00C72EBF" w:rsidRPr="00C72EBF" w:rsidRDefault="00C72EBF" w:rsidP="00C72EBF">
            <w:pPr>
              <w:shd w:val="clear" w:color="auto" w:fill="D9D9D9" w:themeFill="background1" w:themeFillShade="D9"/>
              <w:spacing w:after="16" w:line="276" w:lineRule="auto"/>
              <w:ind w:left="199"/>
              <w:jc w:val="center"/>
              <w:rPr>
                <w:rFonts w:ascii="Aptos Display" w:hAnsi="Aptos Display" w:cstheme="majorHAnsi"/>
                <w:b/>
                <w:bCs/>
                <w:sz w:val="22"/>
                <w:szCs w:val="22"/>
                <w:u w:val="single"/>
              </w:rPr>
            </w:pPr>
            <w:r w:rsidRPr="00C72EBF">
              <w:rPr>
                <w:rFonts w:ascii="Aptos Display" w:hAnsi="Aptos Display" w:cstheme="majorHAnsi"/>
                <w:b/>
                <w:bCs/>
                <w:sz w:val="22"/>
                <w:szCs w:val="22"/>
                <w:u w:val="single"/>
              </w:rPr>
              <w:t xml:space="preserve"> do Gminnego Przedszkola w Nowej Wsi oraz ZSO w Komorowie 2026 roku”</w:t>
            </w:r>
          </w:p>
          <w:bookmarkEnd w:id="1"/>
          <w:p w14:paraId="1A4936D7" w14:textId="77777777" w:rsidR="00C72EBF" w:rsidRDefault="00C72EBF" w:rsidP="00013B03">
            <w:pPr>
              <w:shd w:val="clear" w:color="auto" w:fill="D9D9D9" w:themeFill="background1" w:themeFillShade="D9"/>
              <w:spacing w:before="120" w:after="120" w:line="276" w:lineRule="auto"/>
              <w:jc w:val="center"/>
              <w:rPr>
                <w:rFonts w:ascii="Aptos Display" w:hAnsi="Aptos Display" w:cstheme="majorHAnsi"/>
                <w:b/>
                <w:bCs/>
                <w:sz w:val="22"/>
                <w:szCs w:val="22"/>
              </w:rPr>
            </w:pPr>
          </w:p>
          <w:p w14:paraId="1E518E90" w14:textId="0BCB88BB" w:rsidR="00E74FC4" w:rsidRPr="007D4950" w:rsidRDefault="005476FB" w:rsidP="00013B03">
            <w:pPr>
              <w:shd w:val="clear" w:color="auto" w:fill="D9D9D9" w:themeFill="background1" w:themeFillShade="D9"/>
              <w:spacing w:before="120" w:after="120" w:line="276" w:lineRule="auto"/>
              <w:jc w:val="center"/>
              <w:rPr>
                <w:rFonts w:ascii="Aptos Display" w:hAnsi="Aptos Display" w:cstheme="majorHAnsi"/>
                <w:b/>
                <w:bCs/>
                <w:sz w:val="22"/>
                <w:szCs w:val="22"/>
              </w:rPr>
            </w:pPr>
            <w:r w:rsidRPr="007D4950">
              <w:rPr>
                <w:rFonts w:ascii="Aptos Display" w:hAnsi="Aptos Display" w:cstheme="majorHAnsi"/>
                <w:b/>
                <w:bCs/>
                <w:sz w:val="22"/>
                <w:szCs w:val="22"/>
              </w:rPr>
              <w:t xml:space="preserve">Nr sprawy: </w:t>
            </w:r>
            <w:r w:rsidR="00090F94" w:rsidRPr="007D4950">
              <w:rPr>
                <w:rFonts w:ascii="Aptos Display" w:hAnsi="Aptos Display" w:cstheme="majorHAnsi"/>
                <w:b/>
                <w:bCs/>
                <w:sz w:val="22"/>
                <w:szCs w:val="22"/>
              </w:rPr>
              <w:t>ZPI</w:t>
            </w:r>
            <w:r w:rsidRPr="007D4950">
              <w:rPr>
                <w:rFonts w:ascii="Aptos Display" w:hAnsi="Aptos Display" w:cstheme="majorHAnsi"/>
                <w:b/>
                <w:bCs/>
                <w:sz w:val="22"/>
                <w:szCs w:val="22"/>
              </w:rPr>
              <w:t>.231.2.0</w:t>
            </w:r>
            <w:r w:rsidR="00C72EBF">
              <w:rPr>
                <w:rFonts w:ascii="Aptos Display" w:hAnsi="Aptos Display" w:cstheme="majorHAnsi"/>
                <w:b/>
                <w:bCs/>
                <w:sz w:val="22"/>
                <w:szCs w:val="22"/>
              </w:rPr>
              <w:t>2</w:t>
            </w:r>
            <w:r w:rsidRPr="007D4950">
              <w:rPr>
                <w:rFonts w:ascii="Aptos Display" w:hAnsi="Aptos Display" w:cstheme="majorHAnsi"/>
                <w:b/>
                <w:bCs/>
                <w:sz w:val="22"/>
                <w:szCs w:val="22"/>
              </w:rPr>
              <w:t>.202</w:t>
            </w:r>
            <w:bookmarkEnd w:id="2"/>
            <w:r w:rsidR="00710AB1">
              <w:rPr>
                <w:rFonts w:ascii="Aptos Display" w:hAnsi="Aptos Display" w:cstheme="majorHAnsi"/>
                <w:b/>
                <w:bCs/>
                <w:sz w:val="22"/>
                <w:szCs w:val="22"/>
              </w:rPr>
              <w:t>6</w:t>
            </w:r>
          </w:p>
        </w:tc>
      </w:tr>
    </w:tbl>
    <w:p w14:paraId="06D0147A" w14:textId="77777777" w:rsidR="00835B44" w:rsidRPr="007D4950" w:rsidRDefault="00835B44" w:rsidP="00835B44">
      <w:pPr>
        <w:pStyle w:val="Tekstpodstawowywcity3"/>
        <w:spacing w:after="0"/>
        <w:ind w:left="0"/>
        <w:rPr>
          <w:rFonts w:ascii="Aptos Display" w:hAnsi="Aptos Display" w:cs="Calibri"/>
          <w:color w:val="262626"/>
          <w:sz w:val="22"/>
          <w:szCs w:val="22"/>
        </w:rPr>
      </w:pPr>
    </w:p>
    <w:tbl>
      <w:tblPr>
        <w:tblW w:w="1009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93"/>
      </w:tblGrid>
      <w:tr w:rsidR="00835B44" w:rsidRPr="007D4950" w14:paraId="66ED45BE" w14:textId="77777777" w:rsidTr="005D0B62">
        <w:trPr>
          <w:trHeight w:val="725"/>
        </w:trPr>
        <w:tc>
          <w:tcPr>
            <w:tcW w:w="10093" w:type="dxa"/>
          </w:tcPr>
          <w:p w14:paraId="249A9286" w14:textId="612364D9" w:rsidR="00F76127" w:rsidRPr="007D4950" w:rsidRDefault="00835B44" w:rsidP="00E74FC4">
            <w:pPr>
              <w:pStyle w:val="Akapitzlist"/>
              <w:shd w:val="clear" w:color="auto" w:fill="FFFFFF"/>
              <w:spacing w:line="276" w:lineRule="auto"/>
              <w:ind w:left="0" w:right="45"/>
              <w:jc w:val="both"/>
              <w:rPr>
                <w:rFonts w:ascii="Aptos Display" w:hAnsi="Aptos Display" w:cstheme="majorHAnsi"/>
                <w:b/>
                <w:bCs/>
                <w:sz w:val="22"/>
                <w:szCs w:val="22"/>
              </w:rPr>
            </w:pPr>
            <w:r w:rsidRPr="007D4950">
              <w:rPr>
                <w:rFonts w:ascii="Aptos Display" w:hAnsi="Aptos Display" w:cstheme="majorHAnsi"/>
                <w:sz w:val="22"/>
                <w:szCs w:val="22"/>
              </w:rPr>
              <w:t xml:space="preserve">3) </w:t>
            </w:r>
            <w:r w:rsidR="00630AAB" w:rsidRPr="007D4950">
              <w:rPr>
                <w:rFonts w:ascii="Aptos Display" w:hAnsi="Aptos Display" w:cstheme="majorHAnsi"/>
                <w:b/>
                <w:bCs/>
                <w:sz w:val="22"/>
                <w:szCs w:val="22"/>
              </w:rPr>
              <w:t>KRYTERI</w:t>
            </w:r>
            <w:r w:rsidR="00E74FC4" w:rsidRPr="007D4950">
              <w:rPr>
                <w:rFonts w:ascii="Aptos Display" w:hAnsi="Aptos Display" w:cstheme="majorHAnsi"/>
                <w:b/>
                <w:bCs/>
                <w:sz w:val="22"/>
                <w:szCs w:val="22"/>
              </w:rPr>
              <w:t xml:space="preserve">A OCENY OFERT: CENA BRUTTO ORAZ CZAS REAKCJI  </w:t>
            </w:r>
            <w:r w:rsidR="00F76127" w:rsidRPr="007D4950">
              <w:rPr>
                <w:rFonts w:ascii="Aptos Display" w:hAnsi="Aptos Display" w:cstheme="majorHAnsi"/>
                <w:b/>
                <w:sz w:val="22"/>
                <w:szCs w:val="22"/>
              </w:rPr>
              <w:t>dla poszczególnych Części zamówienia:</w:t>
            </w:r>
            <w:r w:rsidR="00F76127" w:rsidRPr="007D4950">
              <w:rPr>
                <w:rFonts w:ascii="Aptos Display" w:hAnsi="Aptos Display" w:cstheme="majorHAnsi"/>
                <w:sz w:val="22"/>
                <w:szCs w:val="22"/>
              </w:rPr>
              <w:t xml:space="preserve"> </w:t>
            </w:r>
          </w:p>
          <w:p w14:paraId="58F3F1A0" w14:textId="166FD3A7" w:rsidR="00F76127" w:rsidRPr="007D4950" w:rsidRDefault="00F76127" w:rsidP="00F76127">
            <w:pPr>
              <w:autoSpaceDE w:val="0"/>
              <w:autoSpaceDN w:val="0"/>
              <w:adjustRightInd w:val="0"/>
              <w:rPr>
                <w:rFonts w:ascii="Aptos Display" w:hAnsi="Aptos Display" w:cstheme="majorHAnsi"/>
                <w:b/>
                <w:sz w:val="22"/>
                <w:szCs w:val="22"/>
              </w:rPr>
            </w:pPr>
          </w:p>
          <w:p w14:paraId="5B1767A9" w14:textId="67B7D212" w:rsidR="00DD10DF" w:rsidRPr="007D4950" w:rsidRDefault="00DD10DF" w:rsidP="00F76127">
            <w:pPr>
              <w:autoSpaceDE w:val="0"/>
              <w:autoSpaceDN w:val="0"/>
              <w:adjustRightInd w:val="0"/>
              <w:rPr>
                <w:rFonts w:ascii="Aptos Display" w:hAnsi="Aptos Display" w:cstheme="majorHAnsi"/>
                <w:b/>
                <w:sz w:val="22"/>
                <w:szCs w:val="22"/>
              </w:rPr>
            </w:pPr>
            <w:r w:rsidRPr="007D4950">
              <w:rPr>
                <w:rFonts w:ascii="Aptos Display" w:hAnsi="Aptos Display" w:cstheme="majorHAnsi"/>
                <w:b/>
                <w:sz w:val="22"/>
                <w:szCs w:val="22"/>
              </w:rPr>
              <w:t xml:space="preserve">ZGODNIE Z ROZDZIAŁEM  III </w:t>
            </w:r>
            <w:r w:rsidR="00E31CD2" w:rsidRPr="007D4950">
              <w:rPr>
                <w:rFonts w:ascii="Aptos Display" w:hAnsi="Aptos Display" w:cstheme="majorHAnsi"/>
                <w:b/>
                <w:sz w:val="22"/>
                <w:szCs w:val="22"/>
              </w:rPr>
              <w:t>ust.</w:t>
            </w:r>
            <w:r w:rsidRPr="007D4950">
              <w:rPr>
                <w:rFonts w:ascii="Aptos Display" w:hAnsi="Aptos Display" w:cstheme="majorHAnsi"/>
                <w:b/>
                <w:sz w:val="22"/>
                <w:szCs w:val="22"/>
              </w:rPr>
              <w:t xml:space="preserve"> 5 SWZ</w:t>
            </w:r>
          </w:p>
          <w:p w14:paraId="5649B202" w14:textId="77777777" w:rsidR="00DD10DF" w:rsidRPr="007D4950" w:rsidRDefault="00DD10DF" w:rsidP="00F76127">
            <w:pPr>
              <w:autoSpaceDE w:val="0"/>
              <w:autoSpaceDN w:val="0"/>
              <w:adjustRightInd w:val="0"/>
              <w:rPr>
                <w:rFonts w:ascii="Aptos Display" w:hAnsi="Aptos Display" w:cstheme="majorHAnsi"/>
                <w:b/>
                <w:sz w:val="22"/>
                <w:szCs w:val="22"/>
              </w:rPr>
            </w:pPr>
          </w:p>
          <w:p w14:paraId="218963E3" w14:textId="77777777" w:rsidR="00F76127" w:rsidRPr="007D4950" w:rsidRDefault="00F76127" w:rsidP="00F76127">
            <w:pPr>
              <w:autoSpaceDE w:val="0"/>
              <w:autoSpaceDN w:val="0"/>
              <w:adjustRightInd w:val="0"/>
              <w:rPr>
                <w:rFonts w:ascii="Aptos Display" w:hAnsi="Aptos Display" w:cstheme="majorHAnsi"/>
                <w:b/>
                <w:sz w:val="22"/>
                <w:szCs w:val="22"/>
                <w:u w:val="single"/>
              </w:rPr>
            </w:pPr>
            <w:r w:rsidRPr="007D4950">
              <w:rPr>
                <w:rFonts w:ascii="Aptos Display" w:hAnsi="Aptos Display" w:cstheme="majorHAnsi"/>
                <w:b/>
                <w:sz w:val="22"/>
                <w:szCs w:val="22"/>
                <w:u w:val="single"/>
              </w:rPr>
              <w:t>Część 1</w:t>
            </w:r>
          </w:p>
          <w:p w14:paraId="4EA45548" w14:textId="77777777" w:rsidR="00E42DD9" w:rsidRDefault="00E42DD9" w:rsidP="00F04F43">
            <w:pPr>
              <w:tabs>
                <w:tab w:val="right" w:leader="dot" w:pos="9072"/>
              </w:tabs>
              <w:autoSpaceDE w:val="0"/>
              <w:autoSpaceDN w:val="0"/>
              <w:adjustRightInd w:val="0"/>
              <w:rPr>
                <w:rFonts w:ascii="Aptos Display" w:hAnsi="Aptos Display" w:cstheme="majorHAnsi"/>
                <w:b/>
                <w:sz w:val="22"/>
                <w:szCs w:val="22"/>
              </w:rPr>
            </w:pPr>
          </w:p>
          <w:p w14:paraId="1B241D89" w14:textId="60922278" w:rsidR="00F04F43" w:rsidRPr="007D4950" w:rsidRDefault="00F04F43" w:rsidP="00F04F43">
            <w:pPr>
              <w:tabs>
                <w:tab w:val="right" w:leader="dot" w:pos="9072"/>
              </w:tabs>
              <w:autoSpaceDE w:val="0"/>
              <w:autoSpaceDN w:val="0"/>
              <w:adjustRightInd w:val="0"/>
              <w:rPr>
                <w:rFonts w:ascii="Aptos Display" w:hAnsi="Aptos Display" w:cstheme="majorHAnsi"/>
                <w:b/>
                <w:color w:val="FF0000"/>
                <w:sz w:val="22"/>
                <w:szCs w:val="22"/>
              </w:rPr>
            </w:pPr>
            <w:r w:rsidRPr="007D4950">
              <w:rPr>
                <w:rFonts w:ascii="Aptos Display" w:hAnsi="Aptos Display" w:cstheme="majorHAnsi"/>
                <w:b/>
                <w:sz w:val="22"/>
                <w:szCs w:val="22"/>
              </w:rPr>
              <w:t xml:space="preserve">Oferujemy wykonanie sukcesywnych dostaw środków czystości w ramach </w:t>
            </w:r>
            <w:r w:rsidRPr="007D4950">
              <w:rPr>
                <w:rFonts w:ascii="Aptos Display" w:hAnsi="Aptos Display" w:cstheme="majorHAnsi"/>
                <w:b/>
                <w:color w:val="FF0000"/>
                <w:sz w:val="22"/>
                <w:szCs w:val="22"/>
                <w:u w:val="single"/>
              </w:rPr>
              <w:t xml:space="preserve">Części </w:t>
            </w:r>
            <w:r w:rsidR="00C72EBF">
              <w:rPr>
                <w:rFonts w:ascii="Aptos Display" w:hAnsi="Aptos Display" w:cstheme="majorHAnsi"/>
                <w:b/>
                <w:color w:val="FF0000"/>
                <w:sz w:val="22"/>
                <w:szCs w:val="22"/>
                <w:u w:val="single"/>
              </w:rPr>
              <w:t>1</w:t>
            </w:r>
            <w:r w:rsidRPr="007D4950">
              <w:rPr>
                <w:rFonts w:ascii="Aptos Display" w:hAnsi="Aptos Display" w:cstheme="majorHAnsi"/>
                <w:b/>
                <w:sz w:val="22"/>
                <w:szCs w:val="22"/>
              </w:rPr>
              <w:t xml:space="preserve"> zamówienia do </w:t>
            </w:r>
            <w:r w:rsidRPr="007D4950">
              <w:rPr>
                <w:rFonts w:ascii="Aptos Display" w:hAnsi="Aptos Display" w:cstheme="majorHAnsi"/>
                <w:b/>
                <w:sz w:val="22"/>
                <w:szCs w:val="22"/>
              </w:rPr>
              <w:br/>
            </w:r>
            <w:r w:rsidR="00C16F4F">
              <w:rPr>
                <w:rFonts w:ascii="Aptos Display" w:hAnsi="Aptos Display" w:cstheme="majorHAnsi"/>
                <w:b/>
                <w:color w:val="FF0000"/>
                <w:sz w:val="22"/>
                <w:szCs w:val="22"/>
              </w:rPr>
              <w:t xml:space="preserve">Gminnego </w:t>
            </w:r>
            <w:r w:rsidRPr="007D4950">
              <w:rPr>
                <w:rFonts w:ascii="Aptos Display" w:hAnsi="Aptos Display" w:cstheme="majorHAnsi"/>
                <w:b/>
                <w:color w:val="FF0000"/>
                <w:sz w:val="22"/>
                <w:szCs w:val="22"/>
              </w:rPr>
              <w:t xml:space="preserve">Przedszkola w </w:t>
            </w:r>
            <w:r w:rsidR="00E31CD2" w:rsidRPr="007D4950">
              <w:rPr>
                <w:rFonts w:ascii="Aptos Display" w:hAnsi="Aptos Display" w:cstheme="majorHAnsi"/>
                <w:b/>
                <w:color w:val="FF0000"/>
                <w:sz w:val="22"/>
                <w:szCs w:val="22"/>
              </w:rPr>
              <w:t>Nowej Wsi</w:t>
            </w:r>
            <w:r w:rsidRPr="007D4950">
              <w:rPr>
                <w:rFonts w:ascii="Aptos Display" w:hAnsi="Aptos Display" w:cstheme="majorHAnsi"/>
                <w:b/>
                <w:color w:val="FF0000"/>
                <w:sz w:val="22"/>
                <w:szCs w:val="22"/>
              </w:rPr>
              <w:t xml:space="preserve"> </w:t>
            </w:r>
            <w:r w:rsidRPr="007D4950">
              <w:rPr>
                <w:rFonts w:ascii="Aptos Display" w:hAnsi="Aptos Display" w:cstheme="majorHAnsi"/>
                <w:b/>
                <w:sz w:val="22"/>
                <w:szCs w:val="22"/>
              </w:rPr>
              <w:t xml:space="preserve">wg załącznik nr </w:t>
            </w:r>
            <w:r w:rsidRPr="007D4950">
              <w:rPr>
                <w:rFonts w:ascii="Aptos Display" w:hAnsi="Aptos Display" w:cstheme="majorHAnsi"/>
                <w:b/>
                <w:color w:val="FF0000"/>
                <w:sz w:val="22"/>
                <w:szCs w:val="22"/>
              </w:rPr>
              <w:t>A.</w:t>
            </w:r>
            <w:r w:rsidR="00C72EBF">
              <w:rPr>
                <w:rFonts w:ascii="Aptos Display" w:hAnsi="Aptos Display" w:cstheme="majorHAnsi"/>
                <w:b/>
                <w:color w:val="FF0000"/>
                <w:sz w:val="22"/>
                <w:szCs w:val="22"/>
              </w:rPr>
              <w:t>1</w:t>
            </w:r>
            <w:r w:rsidRPr="007D4950">
              <w:rPr>
                <w:rFonts w:ascii="Aptos Display" w:hAnsi="Aptos Display" w:cstheme="majorHAnsi"/>
                <w:b/>
                <w:color w:val="FF0000"/>
                <w:sz w:val="22"/>
                <w:szCs w:val="22"/>
              </w:rPr>
              <w:t xml:space="preserve">: </w:t>
            </w:r>
          </w:p>
          <w:p w14:paraId="538DBF13" w14:textId="77777777" w:rsidR="00F04F43" w:rsidRPr="007D4950" w:rsidRDefault="00F04F43" w:rsidP="00F04F43">
            <w:pPr>
              <w:tabs>
                <w:tab w:val="right" w:leader="dot" w:pos="9072"/>
              </w:tabs>
              <w:autoSpaceDE w:val="0"/>
              <w:autoSpaceDN w:val="0"/>
              <w:adjustRightInd w:val="0"/>
              <w:spacing w:line="360" w:lineRule="auto"/>
              <w:rPr>
                <w:rFonts w:ascii="Aptos Display" w:hAnsi="Aptos Display" w:cstheme="majorHAnsi"/>
                <w:sz w:val="22"/>
                <w:szCs w:val="22"/>
              </w:rPr>
            </w:pPr>
            <w:r w:rsidRPr="007D4950">
              <w:rPr>
                <w:rFonts w:ascii="Aptos Display" w:hAnsi="Aptos Display" w:cstheme="majorHAnsi"/>
                <w:sz w:val="22"/>
                <w:szCs w:val="22"/>
              </w:rPr>
              <w:t xml:space="preserve">w kwocie brutto. </w:t>
            </w:r>
            <w:r w:rsidRPr="007D4950">
              <w:rPr>
                <w:rFonts w:ascii="Aptos Display" w:hAnsi="Aptos Display" w:cstheme="majorHAnsi"/>
                <w:sz w:val="22"/>
                <w:szCs w:val="22"/>
              </w:rPr>
              <w:tab/>
              <w:t xml:space="preserve"> zł. </w:t>
            </w:r>
          </w:p>
          <w:p w14:paraId="7FE81F7A" w14:textId="77777777" w:rsidR="00F04F43" w:rsidRPr="007D4950" w:rsidRDefault="00F04F43" w:rsidP="00F04F43">
            <w:pPr>
              <w:tabs>
                <w:tab w:val="right" w:leader="dot" w:pos="9072"/>
              </w:tabs>
              <w:autoSpaceDE w:val="0"/>
              <w:autoSpaceDN w:val="0"/>
              <w:adjustRightInd w:val="0"/>
              <w:spacing w:line="360" w:lineRule="auto"/>
              <w:rPr>
                <w:rFonts w:ascii="Aptos Display" w:hAnsi="Aptos Display" w:cstheme="majorHAnsi"/>
                <w:sz w:val="22"/>
                <w:szCs w:val="22"/>
              </w:rPr>
            </w:pPr>
            <w:r w:rsidRPr="007D4950">
              <w:rPr>
                <w:rFonts w:ascii="Aptos Display" w:hAnsi="Aptos Display" w:cstheme="majorHAnsi"/>
                <w:sz w:val="22"/>
                <w:szCs w:val="22"/>
              </w:rPr>
              <w:t>(słownie</w:t>
            </w:r>
            <w:r w:rsidRPr="007D4950">
              <w:rPr>
                <w:rFonts w:ascii="Aptos Display" w:hAnsi="Aptos Display" w:cstheme="majorHAnsi"/>
                <w:sz w:val="22"/>
                <w:szCs w:val="22"/>
              </w:rPr>
              <w:tab/>
              <w:t xml:space="preserve">zł. brutto). </w:t>
            </w:r>
          </w:p>
          <w:p w14:paraId="070C9AE3" w14:textId="74428206" w:rsidR="00F04F43" w:rsidRPr="007D4950" w:rsidRDefault="00F04F43" w:rsidP="00F04F43">
            <w:pPr>
              <w:suppressAutoHyphens w:val="0"/>
              <w:spacing w:before="240" w:after="120"/>
              <w:jc w:val="both"/>
              <w:rPr>
                <w:rFonts w:ascii="Aptos Display" w:hAnsi="Aptos Display" w:cstheme="majorHAnsi"/>
                <w:sz w:val="22"/>
                <w:szCs w:val="22"/>
                <w:lang w:eastAsia="pl-PL"/>
              </w:rPr>
            </w:pPr>
            <w:r w:rsidRPr="007D4950">
              <w:rPr>
                <w:rFonts w:ascii="Aptos Display" w:hAnsi="Aptos Display" w:cstheme="majorHAnsi"/>
                <w:sz w:val="22"/>
                <w:szCs w:val="22"/>
                <w:lang w:eastAsia="pl-PL"/>
              </w:rPr>
              <w:t>Oferowany przez nas</w:t>
            </w:r>
            <w:r w:rsidRPr="007D4950">
              <w:rPr>
                <w:rFonts w:ascii="Aptos Display" w:hAnsi="Aptos Display" w:cstheme="majorHAnsi"/>
                <w:b/>
                <w:bCs/>
                <w:sz w:val="22"/>
                <w:szCs w:val="22"/>
                <w:lang w:eastAsia="pl-PL"/>
              </w:rPr>
              <w:t xml:space="preserve"> czas reakcji dla części </w:t>
            </w:r>
            <w:r w:rsidR="00C72EBF">
              <w:rPr>
                <w:rFonts w:ascii="Aptos Display" w:hAnsi="Aptos Display" w:cstheme="majorHAnsi"/>
                <w:b/>
                <w:bCs/>
                <w:sz w:val="22"/>
                <w:szCs w:val="22"/>
                <w:lang w:eastAsia="pl-PL"/>
              </w:rPr>
              <w:t>1</w:t>
            </w:r>
            <w:r w:rsidRPr="007D4950">
              <w:rPr>
                <w:rFonts w:ascii="Aptos Display" w:hAnsi="Aptos Display" w:cstheme="majorHAnsi"/>
                <w:b/>
                <w:bCs/>
                <w:sz w:val="22"/>
                <w:szCs w:val="22"/>
                <w:lang w:eastAsia="pl-PL"/>
              </w:rPr>
              <w:t xml:space="preserve"> </w:t>
            </w:r>
            <w:r w:rsidRPr="007D4950">
              <w:rPr>
                <w:rFonts w:ascii="Aptos Display" w:hAnsi="Aptos Display" w:cstheme="majorHAnsi"/>
                <w:sz w:val="22"/>
                <w:szCs w:val="22"/>
                <w:lang w:eastAsia="pl-PL"/>
              </w:rPr>
              <w:t xml:space="preserve">zamówienia, rozumiany jako termin dostawy właściwych </w:t>
            </w:r>
            <w:r w:rsidR="00FC0140">
              <w:rPr>
                <w:rFonts w:ascii="Aptos Display" w:hAnsi="Aptos Display" w:cstheme="majorHAnsi"/>
                <w:sz w:val="22"/>
                <w:szCs w:val="22"/>
                <w:lang w:eastAsia="pl-PL"/>
              </w:rPr>
              <w:t>środków czystości</w:t>
            </w:r>
            <w:r w:rsidRPr="007D4950">
              <w:rPr>
                <w:rFonts w:ascii="Aptos Display" w:hAnsi="Aptos Display" w:cstheme="majorHAnsi"/>
                <w:sz w:val="22"/>
                <w:szCs w:val="22"/>
                <w:lang w:eastAsia="pl-PL"/>
              </w:rPr>
              <w:t xml:space="preserve">, w przypadku dostarczenia towaru wadliwego, niezgodnego z zamówieniem wynosi: </w:t>
            </w:r>
          </w:p>
          <w:p w14:paraId="57DBEB69" w14:textId="7F75B272" w:rsidR="00681FA5" w:rsidRPr="007D4950" w:rsidRDefault="00681FA5" w:rsidP="00681FA5">
            <w:pPr>
              <w:suppressAutoHyphens w:val="0"/>
              <w:spacing w:after="240"/>
              <w:jc w:val="both"/>
              <w:rPr>
                <w:rFonts w:ascii="Aptos Display" w:hAnsi="Aptos Display" w:cstheme="majorHAnsi"/>
                <w:sz w:val="22"/>
                <w:szCs w:val="22"/>
                <w:lang w:eastAsia="pl-PL"/>
              </w:rPr>
            </w:pPr>
            <w:r w:rsidRPr="007D4950">
              <w:rPr>
                <w:rFonts w:ascii="Aptos Display" w:hAnsi="Aptos Display" w:cstheme="majorHAnsi"/>
                <w:sz w:val="22"/>
                <w:szCs w:val="22"/>
                <w:shd w:val="clear" w:color="auto" w:fill="FFFFFF"/>
                <w:lang w:eastAsia="pl-PL"/>
              </w:rPr>
              <w:fldChar w:fldCharType="begin">
                <w:ffData>
                  <w:name w:val=""/>
                  <w:enabled/>
                  <w:calcOnExit w:val="0"/>
                  <w:checkBox>
                    <w:sizeAuto/>
                    <w:default w:val="0"/>
                  </w:checkBox>
                </w:ffData>
              </w:fldChar>
            </w:r>
            <w:r w:rsidRPr="007D4950">
              <w:rPr>
                <w:rFonts w:ascii="Aptos Display" w:hAnsi="Aptos Display" w:cstheme="majorHAnsi"/>
                <w:sz w:val="22"/>
                <w:szCs w:val="22"/>
                <w:shd w:val="clear" w:color="auto" w:fill="FFFFFF"/>
                <w:lang w:eastAsia="pl-PL"/>
              </w:rPr>
              <w:instrText xml:space="preserve"> FORMCHECKBOX </w:instrText>
            </w:r>
            <w:r w:rsidRPr="007D4950">
              <w:rPr>
                <w:rFonts w:ascii="Aptos Display" w:hAnsi="Aptos Display" w:cstheme="majorHAnsi"/>
                <w:sz w:val="22"/>
                <w:szCs w:val="22"/>
                <w:shd w:val="clear" w:color="auto" w:fill="FFFFFF"/>
                <w:lang w:eastAsia="pl-PL"/>
              </w:rPr>
            </w:r>
            <w:r w:rsidRPr="007D4950">
              <w:rPr>
                <w:rFonts w:ascii="Aptos Display" w:hAnsi="Aptos Display" w:cstheme="majorHAnsi"/>
                <w:sz w:val="22"/>
                <w:szCs w:val="22"/>
                <w:shd w:val="clear" w:color="auto" w:fill="FFFFFF"/>
                <w:lang w:eastAsia="pl-PL"/>
              </w:rPr>
              <w:fldChar w:fldCharType="separate"/>
            </w:r>
            <w:r w:rsidRPr="007D4950">
              <w:rPr>
                <w:rFonts w:ascii="Aptos Display" w:hAnsi="Aptos Display" w:cstheme="majorHAnsi"/>
                <w:sz w:val="22"/>
                <w:szCs w:val="22"/>
                <w:shd w:val="clear" w:color="auto" w:fill="FFFFFF"/>
                <w:lang w:eastAsia="pl-PL"/>
              </w:rPr>
              <w:fldChar w:fldCharType="end"/>
            </w:r>
            <w:r w:rsidRPr="007D4950">
              <w:rPr>
                <w:rFonts w:ascii="Aptos Display" w:hAnsi="Aptos Display" w:cstheme="majorHAnsi"/>
                <w:sz w:val="22"/>
                <w:szCs w:val="22"/>
                <w:shd w:val="clear" w:color="auto" w:fill="FFFFFF"/>
                <w:lang w:eastAsia="pl-PL"/>
              </w:rPr>
              <w:t xml:space="preserve">  </w:t>
            </w:r>
            <w:r w:rsidRPr="007D4950">
              <w:rPr>
                <w:rFonts w:ascii="Aptos Display" w:hAnsi="Aptos Display" w:cstheme="majorHAnsi"/>
                <w:b/>
                <w:sz w:val="22"/>
                <w:szCs w:val="22"/>
                <w:lang w:eastAsia="pl-PL"/>
              </w:rPr>
              <w:t xml:space="preserve">do </w:t>
            </w:r>
            <w:r w:rsidR="00710AB1">
              <w:rPr>
                <w:rFonts w:ascii="Aptos Display" w:hAnsi="Aptos Display" w:cstheme="majorHAnsi"/>
                <w:b/>
                <w:sz w:val="22"/>
                <w:szCs w:val="22"/>
                <w:lang w:eastAsia="pl-PL"/>
              </w:rPr>
              <w:t>24</w:t>
            </w:r>
            <w:r w:rsidRPr="007D4950">
              <w:rPr>
                <w:rFonts w:ascii="Aptos Display" w:hAnsi="Aptos Display" w:cstheme="majorHAnsi"/>
                <w:b/>
                <w:sz w:val="22"/>
                <w:szCs w:val="22"/>
                <w:lang w:eastAsia="pl-PL"/>
              </w:rPr>
              <w:t xml:space="preserve"> godzin włącznie</w:t>
            </w:r>
            <w:r w:rsidRPr="007D4950">
              <w:rPr>
                <w:rFonts w:ascii="Aptos Display" w:hAnsi="Aptos Display" w:cstheme="majorHAnsi"/>
                <w:sz w:val="22"/>
                <w:szCs w:val="22"/>
                <w:lang w:eastAsia="pl-PL"/>
              </w:rPr>
              <w:t xml:space="preserve"> od zgłoszenia wady przez </w:t>
            </w:r>
            <w:r>
              <w:rPr>
                <w:rFonts w:ascii="Aptos Display" w:hAnsi="Aptos Display" w:cstheme="majorHAnsi"/>
                <w:sz w:val="22"/>
                <w:szCs w:val="22"/>
                <w:lang w:eastAsia="pl-PL"/>
              </w:rPr>
              <w:t>Placówkę</w:t>
            </w:r>
          </w:p>
          <w:p w14:paraId="2AE2F0CA" w14:textId="7AEB55AF" w:rsidR="00681FA5" w:rsidRPr="007D4950" w:rsidRDefault="00681FA5" w:rsidP="00681FA5">
            <w:pPr>
              <w:suppressAutoHyphens w:val="0"/>
              <w:spacing w:after="240"/>
              <w:ind w:left="-3"/>
              <w:jc w:val="both"/>
              <w:rPr>
                <w:rFonts w:ascii="Aptos Display" w:hAnsi="Aptos Display" w:cstheme="majorHAnsi"/>
                <w:sz w:val="22"/>
                <w:szCs w:val="22"/>
                <w:lang w:eastAsia="pl-PL"/>
              </w:rPr>
            </w:pPr>
            <w:r w:rsidRPr="007D4950">
              <w:rPr>
                <w:rFonts w:ascii="Aptos Display" w:hAnsi="Aptos Display" w:cstheme="majorHAnsi"/>
                <w:sz w:val="22"/>
                <w:szCs w:val="22"/>
                <w:shd w:val="clear" w:color="auto" w:fill="FFFFFF"/>
                <w:lang w:eastAsia="pl-PL"/>
              </w:rPr>
              <w:fldChar w:fldCharType="begin">
                <w:ffData>
                  <w:name w:val=""/>
                  <w:enabled/>
                  <w:calcOnExit w:val="0"/>
                  <w:checkBox>
                    <w:sizeAuto/>
                    <w:default w:val="0"/>
                  </w:checkBox>
                </w:ffData>
              </w:fldChar>
            </w:r>
            <w:r w:rsidRPr="007D4950">
              <w:rPr>
                <w:rFonts w:ascii="Aptos Display" w:hAnsi="Aptos Display" w:cstheme="majorHAnsi"/>
                <w:sz w:val="22"/>
                <w:szCs w:val="22"/>
                <w:shd w:val="clear" w:color="auto" w:fill="FFFFFF"/>
                <w:lang w:eastAsia="pl-PL"/>
              </w:rPr>
              <w:instrText xml:space="preserve"> FORMCHECKBOX </w:instrText>
            </w:r>
            <w:r w:rsidRPr="007D4950">
              <w:rPr>
                <w:rFonts w:ascii="Aptos Display" w:hAnsi="Aptos Display" w:cstheme="majorHAnsi"/>
                <w:sz w:val="22"/>
                <w:szCs w:val="22"/>
                <w:shd w:val="clear" w:color="auto" w:fill="FFFFFF"/>
                <w:lang w:eastAsia="pl-PL"/>
              </w:rPr>
            </w:r>
            <w:r w:rsidRPr="007D4950">
              <w:rPr>
                <w:rFonts w:ascii="Aptos Display" w:hAnsi="Aptos Display" w:cstheme="majorHAnsi"/>
                <w:sz w:val="22"/>
                <w:szCs w:val="22"/>
                <w:shd w:val="clear" w:color="auto" w:fill="FFFFFF"/>
                <w:lang w:eastAsia="pl-PL"/>
              </w:rPr>
              <w:fldChar w:fldCharType="separate"/>
            </w:r>
            <w:r w:rsidRPr="007D4950">
              <w:rPr>
                <w:rFonts w:ascii="Aptos Display" w:hAnsi="Aptos Display" w:cstheme="majorHAnsi"/>
                <w:sz w:val="22"/>
                <w:szCs w:val="22"/>
                <w:shd w:val="clear" w:color="auto" w:fill="FFFFFF"/>
                <w:lang w:eastAsia="pl-PL"/>
              </w:rPr>
              <w:fldChar w:fldCharType="end"/>
            </w:r>
            <w:r w:rsidRPr="007D4950">
              <w:rPr>
                <w:rFonts w:ascii="Aptos Display" w:hAnsi="Aptos Display" w:cstheme="majorHAnsi"/>
                <w:sz w:val="22"/>
                <w:szCs w:val="22"/>
                <w:shd w:val="clear" w:color="auto" w:fill="FFFFFF"/>
                <w:lang w:eastAsia="pl-PL"/>
              </w:rPr>
              <w:t xml:space="preserve">  </w:t>
            </w:r>
            <w:r w:rsidRPr="007D4950">
              <w:rPr>
                <w:rFonts w:ascii="Aptos Display" w:hAnsi="Aptos Display" w:cstheme="majorHAnsi"/>
                <w:b/>
                <w:sz w:val="22"/>
                <w:szCs w:val="22"/>
                <w:lang w:eastAsia="pl-PL"/>
              </w:rPr>
              <w:t xml:space="preserve">do </w:t>
            </w:r>
            <w:r w:rsidR="00710AB1">
              <w:rPr>
                <w:rFonts w:ascii="Aptos Display" w:hAnsi="Aptos Display" w:cstheme="majorHAnsi"/>
                <w:b/>
                <w:sz w:val="22"/>
                <w:szCs w:val="22"/>
                <w:lang w:eastAsia="pl-PL"/>
              </w:rPr>
              <w:t>36</w:t>
            </w:r>
            <w:r w:rsidRPr="007D4950">
              <w:rPr>
                <w:rFonts w:ascii="Aptos Display" w:hAnsi="Aptos Display" w:cstheme="majorHAnsi"/>
                <w:b/>
                <w:sz w:val="22"/>
                <w:szCs w:val="22"/>
                <w:lang w:eastAsia="pl-PL"/>
              </w:rPr>
              <w:t xml:space="preserve"> godzin włącznie</w:t>
            </w:r>
            <w:r w:rsidRPr="007D4950">
              <w:rPr>
                <w:rFonts w:ascii="Aptos Display" w:hAnsi="Aptos Display" w:cstheme="majorHAnsi"/>
                <w:sz w:val="22"/>
                <w:szCs w:val="22"/>
                <w:lang w:eastAsia="pl-PL"/>
              </w:rPr>
              <w:t xml:space="preserve"> od zgłoszenia wady przez </w:t>
            </w:r>
            <w:r>
              <w:rPr>
                <w:rFonts w:ascii="Aptos Display" w:hAnsi="Aptos Display" w:cstheme="majorHAnsi"/>
                <w:sz w:val="22"/>
                <w:szCs w:val="22"/>
                <w:lang w:eastAsia="pl-PL"/>
              </w:rPr>
              <w:t>Placówkę</w:t>
            </w:r>
          </w:p>
          <w:p w14:paraId="5F3C4076" w14:textId="251D3FC5" w:rsidR="00681FA5" w:rsidRPr="007D4950" w:rsidRDefault="00681FA5" w:rsidP="00681FA5">
            <w:pPr>
              <w:suppressAutoHyphens w:val="0"/>
              <w:spacing w:after="240"/>
              <w:ind w:left="-3"/>
              <w:jc w:val="both"/>
              <w:rPr>
                <w:rFonts w:ascii="Aptos Display" w:hAnsi="Aptos Display" w:cstheme="majorHAnsi"/>
                <w:sz w:val="22"/>
                <w:szCs w:val="22"/>
                <w:lang w:eastAsia="pl-PL"/>
              </w:rPr>
            </w:pPr>
            <w:r w:rsidRPr="007D4950">
              <w:rPr>
                <w:rFonts w:ascii="Aptos Display" w:hAnsi="Aptos Display" w:cstheme="majorHAnsi"/>
                <w:sz w:val="22"/>
                <w:szCs w:val="22"/>
                <w:shd w:val="clear" w:color="auto" w:fill="FFFFFF"/>
                <w:lang w:eastAsia="pl-PL"/>
              </w:rPr>
              <w:fldChar w:fldCharType="begin">
                <w:ffData>
                  <w:name w:val=""/>
                  <w:enabled/>
                  <w:calcOnExit w:val="0"/>
                  <w:checkBox>
                    <w:sizeAuto/>
                    <w:default w:val="0"/>
                  </w:checkBox>
                </w:ffData>
              </w:fldChar>
            </w:r>
            <w:r w:rsidRPr="007D4950">
              <w:rPr>
                <w:rFonts w:ascii="Aptos Display" w:hAnsi="Aptos Display" w:cstheme="majorHAnsi"/>
                <w:sz w:val="22"/>
                <w:szCs w:val="22"/>
                <w:shd w:val="clear" w:color="auto" w:fill="FFFFFF"/>
                <w:lang w:eastAsia="pl-PL"/>
              </w:rPr>
              <w:instrText xml:space="preserve"> FORMCHECKBOX </w:instrText>
            </w:r>
            <w:r w:rsidRPr="007D4950">
              <w:rPr>
                <w:rFonts w:ascii="Aptos Display" w:hAnsi="Aptos Display" w:cstheme="majorHAnsi"/>
                <w:sz w:val="22"/>
                <w:szCs w:val="22"/>
                <w:shd w:val="clear" w:color="auto" w:fill="FFFFFF"/>
                <w:lang w:eastAsia="pl-PL"/>
              </w:rPr>
            </w:r>
            <w:r w:rsidRPr="007D4950">
              <w:rPr>
                <w:rFonts w:ascii="Aptos Display" w:hAnsi="Aptos Display" w:cstheme="majorHAnsi"/>
                <w:sz w:val="22"/>
                <w:szCs w:val="22"/>
                <w:shd w:val="clear" w:color="auto" w:fill="FFFFFF"/>
                <w:lang w:eastAsia="pl-PL"/>
              </w:rPr>
              <w:fldChar w:fldCharType="separate"/>
            </w:r>
            <w:r w:rsidRPr="007D4950">
              <w:rPr>
                <w:rFonts w:ascii="Aptos Display" w:hAnsi="Aptos Display" w:cstheme="majorHAnsi"/>
                <w:sz w:val="22"/>
                <w:szCs w:val="22"/>
                <w:shd w:val="clear" w:color="auto" w:fill="FFFFFF"/>
                <w:lang w:eastAsia="pl-PL"/>
              </w:rPr>
              <w:fldChar w:fldCharType="end"/>
            </w:r>
            <w:r w:rsidRPr="007D4950">
              <w:rPr>
                <w:rFonts w:ascii="Aptos Display" w:hAnsi="Aptos Display" w:cstheme="majorHAnsi"/>
                <w:sz w:val="22"/>
                <w:szCs w:val="22"/>
                <w:shd w:val="clear" w:color="auto" w:fill="FFFFFF"/>
                <w:lang w:eastAsia="pl-PL"/>
              </w:rPr>
              <w:t xml:space="preserve">  </w:t>
            </w:r>
            <w:r w:rsidRPr="007D4950">
              <w:rPr>
                <w:rFonts w:ascii="Aptos Display" w:hAnsi="Aptos Display" w:cstheme="majorHAnsi"/>
                <w:b/>
                <w:sz w:val="22"/>
                <w:szCs w:val="22"/>
                <w:lang w:eastAsia="pl-PL"/>
              </w:rPr>
              <w:t xml:space="preserve">do </w:t>
            </w:r>
            <w:r w:rsidR="00710AB1">
              <w:rPr>
                <w:rFonts w:ascii="Aptos Display" w:hAnsi="Aptos Display" w:cstheme="majorHAnsi"/>
                <w:b/>
                <w:sz w:val="22"/>
                <w:szCs w:val="22"/>
                <w:lang w:eastAsia="pl-PL"/>
              </w:rPr>
              <w:t>48</w:t>
            </w:r>
            <w:r w:rsidRPr="007D4950">
              <w:rPr>
                <w:rFonts w:ascii="Aptos Display" w:hAnsi="Aptos Display" w:cstheme="majorHAnsi"/>
                <w:b/>
                <w:sz w:val="22"/>
                <w:szCs w:val="22"/>
                <w:lang w:eastAsia="pl-PL"/>
              </w:rPr>
              <w:t xml:space="preserve"> godzin włącznie</w:t>
            </w:r>
            <w:r w:rsidRPr="007D4950">
              <w:rPr>
                <w:rFonts w:ascii="Aptos Display" w:hAnsi="Aptos Display" w:cstheme="majorHAnsi"/>
                <w:sz w:val="22"/>
                <w:szCs w:val="22"/>
                <w:lang w:eastAsia="pl-PL"/>
              </w:rPr>
              <w:t xml:space="preserve"> od zgłoszenia wady przez </w:t>
            </w:r>
            <w:r>
              <w:rPr>
                <w:rFonts w:ascii="Aptos Display" w:hAnsi="Aptos Display" w:cstheme="majorHAnsi"/>
                <w:sz w:val="22"/>
                <w:szCs w:val="22"/>
                <w:lang w:eastAsia="pl-PL"/>
              </w:rPr>
              <w:t>Placówkę</w:t>
            </w:r>
          </w:p>
          <w:p w14:paraId="6E2429D4" w14:textId="1E7D9E19" w:rsidR="00710AB1" w:rsidRPr="00710AB1" w:rsidRDefault="00710AB1" w:rsidP="00710AB1">
            <w:pPr>
              <w:suppressAutoHyphens w:val="0"/>
              <w:spacing w:after="360"/>
              <w:jc w:val="both"/>
              <w:rPr>
                <w:rFonts w:ascii="Aptos Display" w:hAnsi="Aptos Display" w:cstheme="minorHAnsi"/>
                <w:bCs/>
                <w:i/>
              </w:rPr>
            </w:pPr>
            <w:r w:rsidRPr="00710AB1">
              <w:rPr>
                <w:rFonts w:ascii="Aptos Display" w:hAnsi="Aptos Display" w:cstheme="minorHAnsi"/>
                <w:bCs/>
                <w:i/>
              </w:rPr>
              <w:t xml:space="preserve">Zaznaczyć właściwe (jedno) pole znakiem </w:t>
            </w:r>
            <w:r w:rsidRPr="00710AB1">
              <w:rPr>
                <w:rFonts w:ascii="Aptos Display" w:hAnsi="Aptos Display" w:cstheme="minorHAnsi"/>
                <w:bCs/>
                <w:i/>
              </w:rPr>
              <w:fldChar w:fldCharType="begin">
                <w:ffData>
                  <w:name w:val=""/>
                  <w:enabled/>
                  <w:calcOnExit w:val="0"/>
                  <w:checkBox>
                    <w:sizeAuto/>
                    <w:default w:val="1"/>
                  </w:checkBox>
                </w:ffData>
              </w:fldChar>
            </w:r>
            <w:r w:rsidRPr="00710AB1">
              <w:rPr>
                <w:rFonts w:ascii="Aptos Display" w:hAnsi="Aptos Display" w:cstheme="minorHAnsi"/>
                <w:bCs/>
                <w:i/>
              </w:rPr>
              <w:instrText xml:space="preserve"> FORMCHECKBOX </w:instrText>
            </w:r>
            <w:r w:rsidRPr="00710AB1">
              <w:rPr>
                <w:rFonts w:ascii="Aptos Display" w:hAnsi="Aptos Display" w:cstheme="minorHAnsi"/>
                <w:bCs/>
                <w:i/>
              </w:rPr>
            </w:r>
            <w:r w:rsidRPr="00710AB1">
              <w:rPr>
                <w:rFonts w:ascii="Aptos Display" w:hAnsi="Aptos Display" w:cstheme="minorHAnsi"/>
                <w:bCs/>
                <w:i/>
              </w:rPr>
              <w:fldChar w:fldCharType="separate"/>
            </w:r>
            <w:r w:rsidRPr="00710AB1">
              <w:rPr>
                <w:rFonts w:ascii="Aptos Display" w:hAnsi="Aptos Display" w:cstheme="minorHAnsi"/>
                <w:bCs/>
                <w:i/>
              </w:rPr>
              <w:fldChar w:fldCharType="end"/>
            </w:r>
            <w:r w:rsidRPr="00710AB1">
              <w:rPr>
                <w:rFonts w:ascii="Aptos Display" w:hAnsi="Aptos Display" w:cstheme="minorHAnsi"/>
                <w:bCs/>
                <w:i/>
              </w:rPr>
              <w:t xml:space="preserve">. W przypadku braku zaznaczenia odpowiedniego pola wyboru (niezłożenie oświadczenia) oferta nie otrzyma punktów w kryterium czas reakcji (0,00 pkt) oraz Zamawiający uzna że Wykonawca </w:t>
            </w:r>
            <w:r w:rsidRPr="00710AB1">
              <w:rPr>
                <w:rFonts w:ascii="Aptos Display" w:hAnsi="Aptos Display" w:cstheme="minorHAnsi"/>
                <w:bCs/>
                <w:i/>
                <w:iCs/>
              </w:rPr>
              <w:t xml:space="preserve">zobowiązuje się </w:t>
            </w:r>
            <w:r w:rsidRPr="00710AB1">
              <w:rPr>
                <w:rFonts w:ascii="Aptos Display" w:hAnsi="Aptos Display" w:cstheme="minorHAnsi"/>
                <w:bCs/>
                <w:i/>
              </w:rPr>
              <w:t xml:space="preserve">do dostarczania właściwych środków czystości do siedziby Zamawiającego w czasie do 48 godzin włącznie od zgłoszenia wady przez Placówkę. W przypadku zaznaczenia więcej niż jednego pola wyboru w druku formularza ofertowego (złożenie oświadczenia ze wskazaniem więcej niż jednego czasu reakcji), Zamawiający do oceny punktowej przyjmie najkrótszy czas reakcji spośród zaznaczonych oraz uzna, że Wykonawca zobowiązuje się dostarczania właściwych środków czystości do siedziby Zamawiającego w tym czasie </w:t>
            </w:r>
            <w:r w:rsidRPr="00710AB1">
              <w:rPr>
                <w:rFonts w:ascii="Aptos Display" w:hAnsi="Aptos Display" w:cstheme="minorHAnsi"/>
                <w:bCs/>
                <w:i/>
                <w:iCs/>
              </w:rPr>
              <w:t xml:space="preserve">(tj. najkrótszym spośród zaznaczonych). </w:t>
            </w:r>
            <w:r w:rsidRPr="00710AB1">
              <w:rPr>
                <w:rFonts w:ascii="Aptos Display" w:hAnsi="Aptos Display" w:cstheme="minorHAnsi"/>
                <w:bCs/>
                <w:i/>
              </w:rPr>
              <w:t>W przypadku zaoferowania czasu reakcji dłuższego niż 48</w:t>
            </w:r>
            <w:r w:rsidR="000F4888">
              <w:rPr>
                <w:rFonts w:ascii="Aptos Display" w:hAnsi="Aptos Display" w:cstheme="minorHAnsi"/>
                <w:bCs/>
                <w:i/>
              </w:rPr>
              <w:t xml:space="preserve"> </w:t>
            </w:r>
            <w:r w:rsidRPr="00710AB1">
              <w:rPr>
                <w:rFonts w:ascii="Aptos Display" w:hAnsi="Aptos Display" w:cstheme="minorHAnsi"/>
                <w:bCs/>
                <w:i/>
              </w:rPr>
              <w:t>godzin – oferta otrzyma 0 pkt.</w:t>
            </w:r>
          </w:p>
          <w:p w14:paraId="6F671BE1" w14:textId="4010F988" w:rsidR="00F04F43" w:rsidRPr="007D4950" w:rsidRDefault="00F04F43" w:rsidP="00F04F43">
            <w:pPr>
              <w:autoSpaceDE w:val="0"/>
              <w:autoSpaceDN w:val="0"/>
              <w:adjustRightInd w:val="0"/>
              <w:rPr>
                <w:rFonts w:ascii="Aptos Display" w:hAnsi="Aptos Display" w:cstheme="majorHAnsi"/>
                <w:b/>
                <w:sz w:val="22"/>
                <w:szCs w:val="22"/>
                <w:u w:val="single"/>
              </w:rPr>
            </w:pPr>
            <w:r w:rsidRPr="007D4950">
              <w:rPr>
                <w:rFonts w:ascii="Aptos Display" w:hAnsi="Aptos Display" w:cstheme="majorHAnsi"/>
                <w:b/>
                <w:sz w:val="22"/>
                <w:szCs w:val="22"/>
                <w:u w:val="single"/>
              </w:rPr>
              <w:t xml:space="preserve">Część </w:t>
            </w:r>
            <w:r w:rsidR="00C72EBF">
              <w:rPr>
                <w:rFonts w:ascii="Aptos Display" w:hAnsi="Aptos Display" w:cstheme="majorHAnsi"/>
                <w:b/>
                <w:sz w:val="22"/>
                <w:szCs w:val="22"/>
                <w:u w:val="single"/>
              </w:rPr>
              <w:t>2</w:t>
            </w:r>
          </w:p>
          <w:p w14:paraId="61A567FF" w14:textId="1A1CEC4D" w:rsidR="00F04F43" w:rsidRPr="007D4950" w:rsidRDefault="00F04F43" w:rsidP="00F04F43">
            <w:pPr>
              <w:tabs>
                <w:tab w:val="right" w:leader="dot" w:pos="9072"/>
              </w:tabs>
              <w:autoSpaceDE w:val="0"/>
              <w:autoSpaceDN w:val="0"/>
              <w:adjustRightInd w:val="0"/>
              <w:spacing w:before="120" w:after="120"/>
              <w:jc w:val="both"/>
              <w:rPr>
                <w:rFonts w:ascii="Aptos Display" w:hAnsi="Aptos Display" w:cstheme="majorHAnsi"/>
                <w:b/>
                <w:sz w:val="22"/>
                <w:szCs w:val="22"/>
              </w:rPr>
            </w:pPr>
            <w:r w:rsidRPr="007D4950">
              <w:rPr>
                <w:rFonts w:ascii="Aptos Display" w:hAnsi="Aptos Display" w:cstheme="majorHAnsi"/>
                <w:b/>
                <w:sz w:val="22"/>
                <w:szCs w:val="22"/>
              </w:rPr>
              <w:t xml:space="preserve">Oferujemy wykonanie sukcesywnych dostaw środków czystości w ramach </w:t>
            </w:r>
            <w:r w:rsidRPr="007D4950">
              <w:rPr>
                <w:rFonts w:ascii="Aptos Display" w:hAnsi="Aptos Display" w:cstheme="majorHAnsi"/>
                <w:b/>
                <w:color w:val="FF0000"/>
                <w:sz w:val="22"/>
                <w:szCs w:val="22"/>
                <w:u w:val="single"/>
              </w:rPr>
              <w:t xml:space="preserve">Części </w:t>
            </w:r>
            <w:r w:rsidR="00C72EBF">
              <w:rPr>
                <w:rFonts w:ascii="Aptos Display" w:hAnsi="Aptos Display" w:cstheme="majorHAnsi"/>
                <w:b/>
                <w:color w:val="FF0000"/>
                <w:sz w:val="22"/>
                <w:szCs w:val="22"/>
                <w:u w:val="single"/>
              </w:rPr>
              <w:t>2</w:t>
            </w:r>
            <w:r w:rsidRPr="007D4950">
              <w:rPr>
                <w:rFonts w:ascii="Aptos Display" w:hAnsi="Aptos Display" w:cstheme="majorHAnsi"/>
                <w:b/>
                <w:sz w:val="22"/>
                <w:szCs w:val="22"/>
              </w:rPr>
              <w:t xml:space="preserve"> zamówienia do </w:t>
            </w:r>
            <w:r w:rsidRPr="007D4950">
              <w:rPr>
                <w:rFonts w:ascii="Aptos Display" w:hAnsi="Aptos Display" w:cstheme="majorHAnsi"/>
                <w:b/>
                <w:sz w:val="22"/>
                <w:szCs w:val="22"/>
              </w:rPr>
              <w:br/>
            </w:r>
            <w:r w:rsidRPr="007D4950">
              <w:rPr>
                <w:rFonts w:ascii="Aptos Display" w:hAnsi="Aptos Display" w:cstheme="majorHAnsi"/>
                <w:b/>
                <w:color w:val="FF0000"/>
                <w:sz w:val="22"/>
                <w:szCs w:val="22"/>
              </w:rPr>
              <w:t xml:space="preserve">Zespołu Szkół Ogólnokształcących w Komorowie </w:t>
            </w:r>
            <w:r w:rsidRPr="007D4950">
              <w:rPr>
                <w:rFonts w:ascii="Aptos Display" w:hAnsi="Aptos Display" w:cstheme="majorHAnsi"/>
                <w:b/>
                <w:sz w:val="22"/>
                <w:szCs w:val="22"/>
              </w:rPr>
              <w:t xml:space="preserve">(wg załącznika zał. </w:t>
            </w:r>
            <w:r w:rsidRPr="007D4950">
              <w:rPr>
                <w:rFonts w:ascii="Aptos Display" w:hAnsi="Aptos Display" w:cstheme="majorHAnsi"/>
                <w:b/>
                <w:color w:val="FF0000"/>
                <w:sz w:val="22"/>
                <w:szCs w:val="22"/>
              </w:rPr>
              <w:t>A</w:t>
            </w:r>
            <w:r w:rsidR="00C72EBF">
              <w:rPr>
                <w:rFonts w:ascii="Aptos Display" w:hAnsi="Aptos Display" w:cstheme="majorHAnsi"/>
                <w:b/>
                <w:color w:val="FF0000"/>
                <w:sz w:val="22"/>
                <w:szCs w:val="22"/>
              </w:rPr>
              <w:t>.2</w:t>
            </w:r>
            <w:r w:rsidRPr="007D4950">
              <w:rPr>
                <w:rFonts w:ascii="Aptos Display" w:hAnsi="Aptos Display" w:cstheme="majorHAnsi"/>
                <w:b/>
                <w:color w:val="FF0000"/>
                <w:sz w:val="22"/>
                <w:szCs w:val="22"/>
              </w:rPr>
              <w:t xml:space="preserve"> + A</w:t>
            </w:r>
            <w:r w:rsidR="00C72EBF">
              <w:rPr>
                <w:rFonts w:ascii="Aptos Display" w:hAnsi="Aptos Display" w:cstheme="majorHAnsi"/>
                <w:b/>
                <w:color w:val="FF0000"/>
                <w:sz w:val="22"/>
                <w:szCs w:val="22"/>
              </w:rPr>
              <w:t>.3</w:t>
            </w:r>
            <w:r w:rsidRPr="007D4950">
              <w:rPr>
                <w:rFonts w:ascii="Aptos Display" w:hAnsi="Aptos Display" w:cstheme="majorHAnsi"/>
                <w:b/>
                <w:color w:val="FF0000"/>
                <w:sz w:val="22"/>
                <w:szCs w:val="22"/>
              </w:rPr>
              <w:t>):</w:t>
            </w:r>
          </w:p>
          <w:p w14:paraId="21938106" w14:textId="77777777" w:rsidR="00F04F43" w:rsidRPr="007D4950" w:rsidRDefault="00F04F43" w:rsidP="00F04F43">
            <w:pPr>
              <w:tabs>
                <w:tab w:val="right" w:leader="dot" w:pos="9072"/>
              </w:tabs>
              <w:autoSpaceDE w:val="0"/>
              <w:autoSpaceDN w:val="0"/>
              <w:adjustRightInd w:val="0"/>
              <w:spacing w:before="120" w:after="120"/>
              <w:rPr>
                <w:rFonts w:ascii="Aptos Display" w:hAnsi="Aptos Display" w:cstheme="majorHAnsi"/>
                <w:sz w:val="22"/>
                <w:szCs w:val="22"/>
              </w:rPr>
            </w:pPr>
            <w:r w:rsidRPr="007D4950">
              <w:rPr>
                <w:rFonts w:ascii="Aptos Display" w:hAnsi="Aptos Display" w:cstheme="majorHAnsi"/>
                <w:sz w:val="22"/>
                <w:szCs w:val="22"/>
              </w:rPr>
              <w:t xml:space="preserve">w kwocie łącznej brutto. </w:t>
            </w:r>
            <w:r w:rsidRPr="007D4950">
              <w:rPr>
                <w:rFonts w:ascii="Aptos Display" w:hAnsi="Aptos Display" w:cstheme="majorHAnsi"/>
                <w:sz w:val="22"/>
                <w:szCs w:val="22"/>
              </w:rPr>
              <w:tab/>
              <w:t xml:space="preserve"> zł. </w:t>
            </w:r>
          </w:p>
          <w:p w14:paraId="32C97F6C" w14:textId="77777777" w:rsidR="00F04F43" w:rsidRPr="007D4950" w:rsidRDefault="00F04F43" w:rsidP="00F04F43">
            <w:pPr>
              <w:tabs>
                <w:tab w:val="right" w:leader="dot" w:pos="9072"/>
              </w:tabs>
              <w:autoSpaceDE w:val="0"/>
              <w:autoSpaceDN w:val="0"/>
              <w:adjustRightInd w:val="0"/>
              <w:spacing w:before="120" w:after="120"/>
              <w:rPr>
                <w:rFonts w:ascii="Aptos Display" w:hAnsi="Aptos Display" w:cstheme="majorHAnsi"/>
                <w:sz w:val="22"/>
                <w:szCs w:val="22"/>
              </w:rPr>
            </w:pPr>
            <w:r w:rsidRPr="007D4950">
              <w:rPr>
                <w:rFonts w:ascii="Aptos Display" w:hAnsi="Aptos Display" w:cstheme="majorHAnsi"/>
                <w:sz w:val="22"/>
                <w:szCs w:val="22"/>
              </w:rPr>
              <w:t>(słownie</w:t>
            </w:r>
            <w:r w:rsidRPr="007D4950">
              <w:rPr>
                <w:rFonts w:ascii="Aptos Display" w:hAnsi="Aptos Display" w:cstheme="majorHAnsi"/>
                <w:sz w:val="22"/>
                <w:szCs w:val="22"/>
              </w:rPr>
              <w:tab/>
              <w:t xml:space="preserve">zł. brutto). </w:t>
            </w:r>
          </w:p>
          <w:p w14:paraId="772A2D92" w14:textId="77777777" w:rsidR="00F04F43" w:rsidRPr="007D4950" w:rsidRDefault="00F04F43" w:rsidP="00F04F43">
            <w:pPr>
              <w:tabs>
                <w:tab w:val="right" w:leader="dot" w:pos="9072"/>
              </w:tabs>
              <w:autoSpaceDE w:val="0"/>
              <w:autoSpaceDN w:val="0"/>
              <w:adjustRightInd w:val="0"/>
              <w:spacing w:before="120" w:after="120"/>
              <w:rPr>
                <w:rFonts w:ascii="Aptos Display" w:hAnsi="Aptos Display" w:cstheme="majorHAnsi"/>
                <w:b/>
                <w:sz w:val="22"/>
                <w:szCs w:val="22"/>
              </w:rPr>
            </w:pPr>
            <w:r w:rsidRPr="007D4950">
              <w:rPr>
                <w:rFonts w:ascii="Aptos Display" w:hAnsi="Aptos Display" w:cstheme="majorHAnsi"/>
                <w:b/>
                <w:sz w:val="22"/>
                <w:szCs w:val="22"/>
              </w:rPr>
              <w:t xml:space="preserve">W tym: </w:t>
            </w:r>
          </w:p>
          <w:p w14:paraId="282323FD" w14:textId="5AC7F252" w:rsidR="00F04F43" w:rsidRPr="007D4950" w:rsidRDefault="00F04F43" w:rsidP="00F04F43">
            <w:pPr>
              <w:tabs>
                <w:tab w:val="right" w:leader="dot" w:pos="9072"/>
              </w:tabs>
              <w:autoSpaceDE w:val="0"/>
              <w:autoSpaceDN w:val="0"/>
              <w:adjustRightInd w:val="0"/>
              <w:spacing w:before="120" w:after="120"/>
              <w:rPr>
                <w:rFonts w:ascii="Aptos Display" w:hAnsi="Aptos Display" w:cstheme="majorHAnsi"/>
                <w:b/>
                <w:sz w:val="22"/>
                <w:szCs w:val="22"/>
              </w:rPr>
            </w:pPr>
            <w:r w:rsidRPr="007D4950">
              <w:rPr>
                <w:rFonts w:ascii="Aptos Display" w:hAnsi="Aptos Display" w:cstheme="majorHAnsi"/>
                <w:b/>
                <w:sz w:val="22"/>
                <w:szCs w:val="22"/>
              </w:rPr>
              <w:sym w:font="Symbol" w:char="F0B7"/>
            </w:r>
            <w:r w:rsidRPr="007D4950">
              <w:rPr>
                <w:rFonts w:ascii="Aptos Display" w:hAnsi="Aptos Display" w:cstheme="majorHAnsi"/>
                <w:b/>
                <w:sz w:val="22"/>
                <w:szCs w:val="22"/>
              </w:rPr>
              <w:t xml:space="preserve"> środki czystości dla Szkoły Podstawowej w Komorowie (wg załącznika nr A.</w:t>
            </w:r>
            <w:r w:rsidR="00C72EBF">
              <w:rPr>
                <w:rFonts w:ascii="Aptos Display" w:hAnsi="Aptos Display" w:cstheme="majorHAnsi"/>
                <w:b/>
                <w:sz w:val="22"/>
                <w:szCs w:val="22"/>
              </w:rPr>
              <w:t>2</w:t>
            </w:r>
            <w:r w:rsidRPr="007D4950">
              <w:rPr>
                <w:rFonts w:ascii="Aptos Display" w:hAnsi="Aptos Display" w:cstheme="majorHAnsi"/>
                <w:b/>
                <w:sz w:val="22"/>
                <w:szCs w:val="22"/>
              </w:rPr>
              <w:t xml:space="preserve">): </w:t>
            </w:r>
          </w:p>
          <w:p w14:paraId="672874C1" w14:textId="77777777" w:rsidR="00F04F43" w:rsidRPr="007D4950" w:rsidRDefault="00F04F43" w:rsidP="00F04F43">
            <w:pPr>
              <w:tabs>
                <w:tab w:val="right" w:leader="dot" w:pos="9072"/>
              </w:tabs>
              <w:autoSpaceDE w:val="0"/>
              <w:autoSpaceDN w:val="0"/>
              <w:adjustRightInd w:val="0"/>
              <w:spacing w:before="120" w:after="120"/>
              <w:rPr>
                <w:rFonts w:ascii="Aptos Display" w:hAnsi="Aptos Display" w:cstheme="majorHAnsi"/>
                <w:sz w:val="22"/>
                <w:szCs w:val="22"/>
              </w:rPr>
            </w:pPr>
            <w:r w:rsidRPr="007D4950">
              <w:rPr>
                <w:rFonts w:ascii="Aptos Display" w:hAnsi="Aptos Display" w:cstheme="majorHAnsi"/>
                <w:sz w:val="22"/>
                <w:szCs w:val="22"/>
              </w:rPr>
              <w:t xml:space="preserve">w kwocie brutto. </w:t>
            </w:r>
            <w:r w:rsidRPr="007D4950">
              <w:rPr>
                <w:rFonts w:ascii="Aptos Display" w:hAnsi="Aptos Display" w:cstheme="majorHAnsi"/>
                <w:sz w:val="22"/>
                <w:szCs w:val="22"/>
              </w:rPr>
              <w:tab/>
              <w:t xml:space="preserve"> zł. </w:t>
            </w:r>
          </w:p>
          <w:p w14:paraId="1613F3C5" w14:textId="25CE553C" w:rsidR="00F04F43" w:rsidRPr="007D4950" w:rsidRDefault="00F04F43" w:rsidP="00F04F43">
            <w:pPr>
              <w:tabs>
                <w:tab w:val="right" w:leader="dot" w:pos="9072"/>
              </w:tabs>
              <w:autoSpaceDE w:val="0"/>
              <w:autoSpaceDN w:val="0"/>
              <w:adjustRightInd w:val="0"/>
              <w:spacing w:before="120" w:after="120"/>
              <w:rPr>
                <w:rFonts w:ascii="Aptos Display" w:hAnsi="Aptos Display" w:cstheme="majorHAnsi"/>
                <w:b/>
                <w:sz w:val="22"/>
                <w:szCs w:val="22"/>
              </w:rPr>
            </w:pPr>
            <w:r w:rsidRPr="007D4950">
              <w:rPr>
                <w:rFonts w:ascii="Aptos Display" w:hAnsi="Aptos Display" w:cstheme="majorHAnsi"/>
                <w:b/>
                <w:sz w:val="22"/>
                <w:szCs w:val="22"/>
              </w:rPr>
              <w:sym w:font="Symbol" w:char="F0B7"/>
            </w:r>
            <w:r w:rsidRPr="007D4950">
              <w:rPr>
                <w:rFonts w:ascii="Aptos Display" w:hAnsi="Aptos Display" w:cstheme="majorHAnsi"/>
                <w:b/>
                <w:sz w:val="22"/>
                <w:szCs w:val="22"/>
              </w:rPr>
              <w:t xml:space="preserve"> środki czystości dla Liceum w Komorowie (wg załącznika nr A.</w:t>
            </w:r>
            <w:r w:rsidR="00C72EBF">
              <w:rPr>
                <w:rFonts w:ascii="Aptos Display" w:hAnsi="Aptos Display" w:cstheme="majorHAnsi"/>
                <w:b/>
                <w:sz w:val="22"/>
                <w:szCs w:val="22"/>
              </w:rPr>
              <w:t>3</w:t>
            </w:r>
            <w:r w:rsidRPr="007D4950">
              <w:rPr>
                <w:rFonts w:ascii="Aptos Display" w:hAnsi="Aptos Display" w:cstheme="majorHAnsi"/>
                <w:b/>
                <w:sz w:val="22"/>
                <w:szCs w:val="22"/>
              </w:rPr>
              <w:t>):</w:t>
            </w:r>
          </w:p>
          <w:p w14:paraId="59D25A91" w14:textId="5A7D977C" w:rsidR="00CD64C8" w:rsidRPr="007D4950" w:rsidRDefault="00F04F43" w:rsidP="00E31CD2">
            <w:pPr>
              <w:tabs>
                <w:tab w:val="right" w:leader="dot" w:pos="9072"/>
              </w:tabs>
              <w:autoSpaceDE w:val="0"/>
              <w:autoSpaceDN w:val="0"/>
              <w:adjustRightInd w:val="0"/>
              <w:spacing w:before="120" w:after="120"/>
              <w:rPr>
                <w:rFonts w:ascii="Aptos Display" w:hAnsi="Aptos Display" w:cstheme="majorHAnsi"/>
                <w:sz w:val="22"/>
                <w:szCs w:val="22"/>
              </w:rPr>
            </w:pPr>
            <w:r w:rsidRPr="007D4950">
              <w:rPr>
                <w:rFonts w:ascii="Aptos Display" w:hAnsi="Aptos Display" w:cstheme="majorHAnsi"/>
                <w:sz w:val="22"/>
                <w:szCs w:val="22"/>
              </w:rPr>
              <w:t xml:space="preserve">w kwocie brutto. </w:t>
            </w:r>
            <w:r w:rsidRPr="007D4950">
              <w:rPr>
                <w:rFonts w:ascii="Aptos Display" w:hAnsi="Aptos Display" w:cstheme="majorHAnsi"/>
                <w:sz w:val="22"/>
                <w:szCs w:val="22"/>
              </w:rPr>
              <w:tab/>
              <w:t xml:space="preserve"> zł</w:t>
            </w:r>
          </w:p>
          <w:p w14:paraId="1E449122" w14:textId="1E079745" w:rsidR="00F04F43" w:rsidRPr="007D4950" w:rsidRDefault="00F04F43" w:rsidP="00F04F43">
            <w:pPr>
              <w:suppressAutoHyphens w:val="0"/>
              <w:spacing w:before="240" w:after="120"/>
              <w:jc w:val="both"/>
              <w:rPr>
                <w:rFonts w:ascii="Aptos Display" w:hAnsi="Aptos Display" w:cstheme="majorHAnsi"/>
                <w:sz w:val="22"/>
                <w:szCs w:val="22"/>
                <w:lang w:eastAsia="pl-PL"/>
              </w:rPr>
            </w:pPr>
            <w:r w:rsidRPr="007D4950">
              <w:rPr>
                <w:rFonts w:ascii="Aptos Display" w:hAnsi="Aptos Display" w:cstheme="majorHAnsi"/>
                <w:sz w:val="22"/>
                <w:szCs w:val="22"/>
                <w:lang w:eastAsia="pl-PL"/>
              </w:rPr>
              <w:lastRenderedPageBreak/>
              <w:t>Oferowany przez nas</w:t>
            </w:r>
            <w:r w:rsidRPr="007D4950">
              <w:rPr>
                <w:rFonts w:ascii="Aptos Display" w:hAnsi="Aptos Display" w:cstheme="majorHAnsi"/>
                <w:b/>
                <w:bCs/>
                <w:sz w:val="22"/>
                <w:szCs w:val="22"/>
                <w:lang w:eastAsia="pl-PL"/>
              </w:rPr>
              <w:t xml:space="preserve"> czas reakcji dla części </w:t>
            </w:r>
            <w:r w:rsidR="00C72EBF">
              <w:rPr>
                <w:rFonts w:ascii="Aptos Display" w:hAnsi="Aptos Display" w:cstheme="majorHAnsi"/>
                <w:b/>
                <w:bCs/>
                <w:sz w:val="22"/>
                <w:szCs w:val="22"/>
                <w:lang w:eastAsia="pl-PL"/>
              </w:rPr>
              <w:t xml:space="preserve">2 </w:t>
            </w:r>
            <w:r w:rsidRPr="007D4950">
              <w:rPr>
                <w:rFonts w:ascii="Aptos Display" w:hAnsi="Aptos Display" w:cstheme="majorHAnsi"/>
                <w:sz w:val="22"/>
                <w:szCs w:val="22"/>
                <w:lang w:eastAsia="pl-PL"/>
              </w:rPr>
              <w:t xml:space="preserve">zamówienia, rozumiany jako termin dostawy właściwych </w:t>
            </w:r>
            <w:r w:rsidR="00FC0140">
              <w:rPr>
                <w:rFonts w:ascii="Aptos Display" w:hAnsi="Aptos Display" w:cstheme="majorHAnsi"/>
                <w:sz w:val="22"/>
                <w:szCs w:val="22"/>
                <w:lang w:eastAsia="pl-PL"/>
              </w:rPr>
              <w:t>środków czystości</w:t>
            </w:r>
            <w:r w:rsidRPr="007D4950">
              <w:rPr>
                <w:rFonts w:ascii="Aptos Display" w:hAnsi="Aptos Display" w:cstheme="majorHAnsi"/>
                <w:sz w:val="22"/>
                <w:szCs w:val="22"/>
                <w:lang w:eastAsia="pl-PL"/>
              </w:rPr>
              <w:t xml:space="preserve">, w przypadku dostarczenia towaru wadliwego, niezgodnego z zamówieniem wynosi: </w:t>
            </w:r>
          </w:p>
          <w:p w14:paraId="4500A046" w14:textId="6552C3F3" w:rsidR="00681FA5" w:rsidRPr="007D4950" w:rsidRDefault="00681FA5" w:rsidP="00681FA5">
            <w:pPr>
              <w:suppressAutoHyphens w:val="0"/>
              <w:spacing w:after="240"/>
              <w:jc w:val="both"/>
              <w:rPr>
                <w:rFonts w:ascii="Aptos Display" w:hAnsi="Aptos Display" w:cstheme="majorHAnsi"/>
                <w:sz w:val="22"/>
                <w:szCs w:val="22"/>
                <w:lang w:eastAsia="pl-PL"/>
              </w:rPr>
            </w:pPr>
            <w:r w:rsidRPr="007D4950">
              <w:rPr>
                <w:rFonts w:ascii="Aptos Display" w:hAnsi="Aptos Display" w:cstheme="majorHAnsi"/>
                <w:sz w:val="22"/>
                <w:szCs w:val="22"/>
                <w:shd w:val="clear" w:color="auto" w:fill="FFFFFF"/>
                <w:lang w:eastAsia="pl-PL"/>
              </w:rPr>
              <w:fldChar w:fldCharType="begin">
                <w:ffData>
                  <w:name w:val=""/>
                  <w:enabled/>
                  <w:calcOnExit w:val="0"/>
                  <w:checkBox>
                    <w:sizeAuto/>
                    <w:default w:val="0"/>
                  </w:checkBox>
                </w:ffData>
              </w:fldChar>
            </w:r>
            <w:r w:rsidRPr="007D4950">
              <w:rPr>
                <w:rFonts w:ascii="Aptos Display" w:hAnsi="Aptos Display" w:cstheme="majorHAnsi"/>
                <w:sz w:val="22"/>
                <w:szCs w:val="22"/>
                <w:shd w:val="clear" w:color="auto" w:fill="FFFFFF"/>
                <w:lang w:eastAsia="pl-PL"/>
              </w:rPr>
              <w:instrText xml:space="preserve"> FORMCHECKBOX </w:instrText>
            </w:r>
            <w:r w:rsidRPr="007D4950">
              <w:rPr>
                <w:rFonts w:ascii="Aptos Display" w:hAnsi="Aptos Display" w:cstheme="majorHAnsi"/>
                <w:sz w:val="22"/>
                <w:szCs w:val="22"/>
                <w:shd w:val="clear" w:color="auto" w:fill="FFFFFF"/>
                <w:lang w:eastAsia="pl-PL"/>
              </w:rPr>
            </w:r>
            <w:r w:rsidRPr="007D4950">
              <w:rPr>
                <w:rFonts w:ascii="Aptos Display" w:hAnsi="Aptos Display" w:cstheme="majorHAnsi"/>
                <w:sz w:val="22"/>
                <w:szCs w:val="22"/>
                <w:shd w:val="clear" w:color="auto" w:fill="FFFFFF"/>
                <w:lang w:eastAsia="pl-PL"/>
              </w:rPr>
              <w:fldChar w:fldCharType="separate"/>
            </w:r>
            <w:r w:rsidRPr="007D4950">
              <w:rPr>
                <w:rFonts w:ascii="Aptos Display" w:hAnsi="Aptos Display" w:cstheme="majorHAnsi"/>
                <w:sz w:val="22"/>
                <w:szCs w:val="22"/>
                <w:shd w:val="clear" w:color="auto" w:fill="FFFFFF"/>
                <w:lang w:eastAsia="pl-PL"/>
              </w:rPr>
              <w:fldChar w:fldCharType="end"/>
            </w:r>
            <w:r w:rsidRPr="007D4950">
              <w:rPr>
                <w:rFonts w:ascii="Aptos Display" w:hAnsi="Aptos Display" w:cstheme="majorHAnsi"/>
                <w:sz w:val="22"/>
                <w:szCs w:val="22"/>
                <w:shd w:val="clear" w:color="auto" w:fill="FFFFFF"/>
                <w:lang w:eastAsia="pl-PL"/>
              </w:rPr>
              <w:t xml:space="preserve">  </w:t>
            </w:r>
            <w:r w:rsidRPr="007D4950">
              <w:rPr>
                <w:rFonts w:ascii="Aptos Display" w:hAnsi="Aptos Display" w:cstheme="majorHAnsi"/>
                <w:b/>
                <w:sz w:val="22"/>
                <w:szCs w:val="22"/>
                <w:lang w:eastAsia="pl-PL"/>
              </w:rPr>
              <w:t xml:space="preserve">do </w:t>
            </w:r>
            <w:r w:rsidR="00710AB1">
              <w:rPr>
                <w:rFonts w:ascii="Aptos Display" w:hAnsi="Aptos Display" w:cstheme="majorHAnsi"/>
                <w:b/>
                <w:sz w:val="22"/>
                <w:szCs w:val="22"/>
                <w:lang w:eastAsia="pl-PL"/>
              </w:rPr>
              <w:t>24</w:t>
            </w:r>
            <w:r w:rsidRPr="007D4950">
              <w:rPr>
                <w:rFonts w:ascii="Aptos Display" w:hAnsi="Aptos Display" w:cstheme="majorHAnsi"/>
                <w:b/>
                <w:sz w:val="22"/>
                <w:szCs w:val="22"/>
                <w:lang w:eastAsia="pl-PL"/>
              </w:rPr>
              <w:t xml:space="preserve"> godzin włącznie</w:t>
            </w:r>
            <w:r w:rsidRPr="007D4950">
              <w:rPr>
                <w:rFonts w:ascii="Aptos Display" w:hAnsi="Aptos Display" w:cstheme="majorHAnsi"/>
                <w:sz w:val="22"/>
                <w:szCs w:val="22"/>
                <w:lang w:eastAsia="pl-PL"/>
              </w:rPr>
              <w:t xml:space="preserve"> od zgłoszenia wady przez </w:t>
            </w:r>
            <w:r>
              <w:rPr>
                <w:rFonts w:ascii="Aptos Display" w:hAnsi="Aptos Display" w:cstheme="majorHAnsi"/>
                <w:sz w:val="22"/>
                <w:szCs w:val="22"/>
                <w:lang w:eastAsia="pl-PL"/>
              </w:rPr>
              <w:t>Placówkę</w:t>
            </w:r>
          </w:p>
          <w:p w14:paraId="44118282" w14:textId="6BFDAF5D" w:rsidR="00681FA5" w:rsidRPr="007D4950" w:rsidRDefault="00681FA5" w:rsidP="00681FA5">
            <w:pPr>
              <w:suppressAutoHyphens w:val="0"/>
              <w:spacing w:after="240"/>
              <w:ind w:left="-3"/>
              <w:jc w:val="both"/>
              <w:rPr>
                <w:rFonts w:ascii="Aptos Display" w:hAnsi="Aptos Display" w:cstheme="majorHAnsi"/>
                <w:sz w:val="22"/>
                <w:szCs w:val="22"/>
                <w:lang w:eastAsia="pl-PL"/>
              </w:rPr>
            </w:pPr>
            <w:r w:rsidRPr="007D4950">
              <w:rPr>
                <w:rFonts w:ascii="Aptos Display" w:hAnsi="Aptos Display" w:cstheme="majorHAnsi"/>
                <w:sz w:val="22"/>
                <w:szCs w:val="22"/>
                <w:shd w:val="clear" w:color="auto" w:fill="FFFFFF"/>
                <w:lang w:eastAsia="pl-PL"/>
              </w:rPr>
              <w:fldChar w:fldCharType="begin">
                <w:ffData>
                  <w:name w:val=""/>
                  <w:enabled/>
                  <w:calcOnExit w:val="0"/>
                  <w:checkBox>
                    <w:sizeAuto/>
                    <w:default w:val="0"/>
                  </w:checkBox>
                </w:ffData>
              </w:fldChar>
            </w:r>
            <w:r w:rsidRPr="007D4950">
              <w:rPr>
                <w:rFonts w:ascii="Aptos Display" w:hAnsi="Aptos Display" w:cstheme="majorHAnsi"/>
                <w:sz w:val="22"/>
                <w:szCs w:val="22"/>
                <w:shd w:val="clear" w:color="auto" w:fill="FFFFFF"/>
                <w:lang w:eastAsia="pl-PL"/>
              </w:rPr>
              <w:instrText xml:space="preserve"> FORMCHECKBOX </w:instrText>
            </w:r>
            <w:r w:rsidRPr="007D4950">
              <w:rPr>
                <w:rFonts w:ascii="Aptos Display" w:hAnsi="Aptos Display" w:cstheme="majorHAnsi"/>
                <w:sz w:val="22"/>
                <w:szCs w:val="22"/>
                <w:shd w:val="clear" w:color="auto" w:fill="FFFFFF"/>
                <w:lang w:eastAsia="pl-PL"/>
              </w:rPr>
            </w:r>
            <w:r w:rsidRPr="007D4950">
              <w:rPr>
                <w:rFonts w:ascii="Aptos Display" w:hAnsi="Aptos Display" w:cstheme="majorHAnsi"/>
                <w:sz w:val="22"/>
                <w:szCs w:val="22"/>
                <w:shd w:val="clear" w:color="auto" w:fill="FFFFFF"/>
                <w:lang w:eastAsia="pl-PL"/>
              </w:rPr>
              <w:fldChar w:fldCharType="separate"/>
            </w:r>
            <w:r w:rsidRPr="007D4950">
              <w:rPr>
                <w:rFonts w:ascii="Aptos Display" w:hAnsi="Aptos Display" w:cstheme="majorHAnsi"/>
                <w:sz w:val="22"/>
                <w:szCs w:val="22"/>
                <w:shd w:val="clear" w:color="auto" w:fill="FFFFFF"/>
                <w:lang w:eastAsia="pl-PL"/>
              </w:rPr>
              <w:fldChar w:fldCharType="end"/>
            </w:r>
            <w:r w:rsidRPr="007D4950">
              <w:rPr>
                <w:rFonts w:ascii="Aptos Display" w:hAnsi="Aptos Display" w:cstheme="majorHAnsi"/>
                <w:sz w:val="22"/>
                <w:szCs w:val="22"/>
                <w:shd w:val="clear" w:color="auto" w:fill="FFFFFF"/>
                <w:lang w:eastAsia="pl-PL"/>
              </w:rPr>
              <w:t xml:space="preserve">  </w:t>
            </w:r>
            <w:r w:rsidRPr="007D4950">
              <w:rPr>
                <w:rFonts w:ascii="Aptos Display" w:hAnsi="Aptos Display" w:cstheme="majorHAnsi"/>
                <w:b/>
                <w:sz w:val="22"/>
                <w:szCs w:val="22"/>
                <w:lang w:eastAsia="pl-PL"/>
              </w:rPr>
              <w:t xml:space="preserve">do </w:t>
            </w:r>
            <w:r w:rsidR="00710AB1">
              <w:rPr>
                <w:rFonts w:ascii="Aptos Display" w:hAnsi="Aptos Display" w:cstheme="majorHAnsi"/>
                <w:b/>
                <w:sz w:val="22"/>
                <w:szCs w:val="22"/>
                <w:lang w:eastAsia="pl-PL"/>
              </w:rPr>
              <w:t>36</w:t>
            </w:r>
            <w:r w:rsidRPr="007D4950">
              <w:rPr>
                <w:rFonts w:ascii="Aptos Display" w:hAnsi="Aptos Display" w:cstheme="majorHAnsi"/>
                <w:b/>
                <w:sz w:val="22"/>
                <w:szCs w:val="22"/>
                <w:lang w:eastAsia="pl-PL"/>
              </w:rPr>
              <w:t xml:space="preserve"> godzin włącznie</w:t>
            </w:r>
            <w:r w:rsidRPr="007D4950">
              <w:rPr>
                <w:rFonts w:ascii="Aptos Display" w:hAnsi="Aptos Display" w:cstheme="majorHAnsi"/>
                <w:sz w:val="22"/>
                <w:szCs w:val="22"/>
                <w:lang w:eastAsia="pl-PL"/>
              </w:rPr>
              <w:t xml:space="preserve"> od zgłoszenia wady przez </w:t>
            </w:r>
            <w:r>
              <w:rPr>
                <w:rFonts w:ascii="Aptos Display" w:hAnsi="Aptos Display" w:cstheme="majorHAnsi"/>
                <w:sz w:val="22"/>
                <w:szCs w:val="22"/>
                <w:lang w:eastAsia="pl-PL"/>
              </w:rPr>
              <w:t>Placówkę</w:t>
            </w:r>
          </w:p>
          <w:p w14:paraId="6EC89056" w14:textId="307BD62F" w:rsidR="00681FA5" w:rsidRPr="007D4950" w:rsidRDefault="00681FA5" w:rsidP="00681FA5">
            <w:pPr>
              <w:suppressAutoHyphens w:val="0"/>
              <w:spacing w:after="240"/>
              <w:ind w:left="-3"/>
              <w:jc w:val="both"/>
              <w:rPr>
                <w:rFonts w:ascii="Aptos Display" w:hAnsi="Aptos Display" w:cstheme="majorHAnsi"/>
                <w:sz w:val="22"/>
                <w:szCs w:val="22"/>
                <w:lang w:eastAsia="pl-PL"/>
              </w:rPr>
            </w:pPr>
            <w:r w:rsidRPr="007D4950">
              <w:rPr>
                <w:rFonts w:ascii="Aptos Display" w:hAnsi="Aptos Display" w:cstheme="majorHAnsi"/>
                <w:sz w:val="22"/>
                <w:szCs w:val="22"/>
                <w:shd w:val="clear" w:color="auto" w:fill="FFFFFF"/>
                <w:lang w:eastAsia="pl-PL"/>
              </w:rPr>
              <w:fldChar w:fldCharType="begin">
                <w:ffData>
                  <w:name w:val=""/>
                  <w:enabled/>
                  <w:calcOnExit w:val="0"/>
                  <w:checkBox>
                    <w:sizeAuto/>
                    <w:default w:val="0"/>
                  </w:checkBox>
                </w:ffData>
              </w:fldChar>
            </w:r>
            <w:r w:rsidRPr="007D4950">
              <w:rPr>
                <w:rFonts w:ascii="Aptos Display" w:hAnsi="Aptos Display" w:cstheme="majorHAnsi"/>
                <w:sz w:val="22"/>
                <w:szCs w:val="22"/>
                <w:shd w:val="clear" w:color="auto" w:fill="FFFFFF"/>
                <w:lang w:eastAsia="pl-PL"/>
              </w:rPr>
              <w:instrText xml:space="preserve"> FORMCHECKBOX </w:instrText>
            </w:r>
            <w:r w:rsidRPr="007D4950">
              <w:rPr>
                <w:rFonts w:ascii="Aptos Display" w:hAnsi="Aptos Display" w:cstheme="majorHAnsi"/>
                <w:sz w:val="22"/>
                <w:szCs w:val="22"/>
                <w:shd w:val="clear" w:color="auto" w:fill="FFFFFF"/>
                <w:lang w:eastAsia="pl-PL"/>
              </w:rPr>
            </w:r>
            <w:r w:rsidRPr="007D4950">
              <w:rPr>
                <w:rFonts w:ascii="Aptos Display" w:hAnsi="Aptos Display" w:cstheme="majorHAnsi"/>
                <w:sz w:val="22"/>
                <w:szCs w:val="22"/>
                <w:shd w:val="clear" w:color="auto" w:fill="FFFFFF"/>
                <w:lang w:eastAsia="pl-PL"/>
              </w:rPr>
              <w:fldChar w:fldCharType="separate"/>
            </w:r>
            <w:r w:rsidRPr="007D4950">
              <w:rPr>
                <w:rFonts w:ascii="Aptos Display" w:hAnsi="Aptos Display" w:cstheme="majorHAnsi"/>
                <w:sz w:val="22"/>
                <w:szCs w:val="22"/>
                <w:shd w:val="clear" w:color="auto" w:fill="FFFFFF"/>
                <w:lang w:eastAsia="pl-PL"/>
              </w:rPr>
              <w:fldChar w:fldCharType="end"/>
            </w:r>
            <w:r w:rsidRPr="007D4950">
              <w:rPr>
                <w:rFonts w:ascii="Aptos Display" w:hAnsi="Aptos Display" w:cstheme="majorHAnsi"/>
                <w:sz w:val="22"/>
                <w:szCs w:val="22"/>
                <w:shd w:val="clear" w:color="auto" w:fill="FFFFFF"/>
                <w:lang w:eastAsia="pl-PL"/>
              </w:rPr>
              <w:t xml:space="preserve">  </w:t>
            </w:r>
            <w:r w:rsidRPr="007D4950">
              <w:rPr>
                <w:rFonts w:ascii="Aptos Display" w:hAnsi="Aptos Display" w:cstheme="majorHAnsi"/>
                <w:b/>
                <w:sz w:val="22"/>
                <w:szCs w:val="22"/>
                <w:lang w:eastAsia="pl-PL"/>
              </w:rPr>
              <w:t xml:space="preserve">do </w:t>
            </w:r>
            <w:r w:rsidR="00710AB1">
              <w:rPr>
                <w:rFonts w:ascii="Aptos Display" w:hAnsi="Aptos Display" w:cstheme="majorHAnsi"/>
                <w:b/>
                <w:sz w:val="22"/>
                <w:szCs w:val="22"/>
                <w:lang w:eastAsia="pl-PL"/>
              </w:rPr>
              <w:t>48</w:t>
            </w:r>
            <w:r w:rsidRPr="007D4950">
              <w:rPr>
                <w:rFonts w:ascii="Aptos Display" w:hAnsi="Aptos Display" w:cstheme="majorHAnsi"/>
                <w:b/>
                <w:sz w:val="22"/>
                <w:szCs w:val="22"/>
                <w:lang w:eastAsia="pl-PL"/>
              </w:rPr>
              <w:t xml:space="preserve"> godzin włącznie</w:t>
            </w:r>
            <w:r w:rsidRPr="007D4950">
              <w:rPr>
                <w:rFonts w:ascii="Aptos Display" w:hAnsi="Aptos Display" w:cstheme="majorHAnsi"/>
                <w:sz w:val="22"/>
                <w:szCs w:val="22"/>
                <w:lang w:eastAsia="pl-PL"/>
              </w:rPr>
              <w:t xml:space="preserve"> od zgłoszenia wady przez </w:t>
            </w:r>
            <w:r>
              <w:rPr>
                <w:rFonts w:ascii="Aptos Display" w:hAnsi="Aptos Display" w:cstheme="majorHAnsi"/>
                <w:sz w:val="22"/>
                <w:szCs w:val="22"/>
                <w:lang w:eastAsia="pl-PL"/>
              </w:rPr>
              <w:t>Placówkę</w:t>
            </w:r>
          </w:p>
          <w:p w14:paraId="19D49AF9" w14:textId="1B08FF65" w:rsidR="00710AB1" w:rsidRPr="00710AB1" w:rsidRDefault="00710AB1" w:rsidP="00710AB1">
            <w:pPr>
              <w:suppressAutoHyphens w:val="0"/>
              <w:spacing w:after="360"/>
              <w:jc w:val="both"/>
              <w:rPr>
                <w:rFonts w:ascii="Aptos Display" w:hAnsi="Aptos Display" w:cstheme="minorHAnsi"/>
                <w:bCs/>
                <w:i/>
              </w:rPr>
            </w:pPr>
            <w:r w:rsidRPr="00710AB1">
              <w:rPr>
                <w:rFonts w:ascii="Aptos Display" w:hAnsi="Aptos Display" w:cstheme="minorHAnsi"/>
                <w:bCs/>
                <w:i/>
              </w:rPr>
              <w:t xml:space="preserve">Zaznaczyć właściwe (jedno) pole znakiem </w:t>
            </w:r>
            <w:r w:rsidRPr="00710AB1">
              <w:rPr>
                <w:rFonts w:ascii="Aptos Display" w:hAnsi="Aptos Display" w:cstheme="minorHAnsi"/>
                <w:bCs/>
                <w:i/>
              </w:rPr>
              <w:fldChar w:fldCharType="begin">
                <w:ffData>
                  <w:name w:val=""/>
                  <w:enabled/>
                  <w:calcOnExit w:val="0"/>
                  <w:checkBox>
                    <w:sizeAuto/>
                    <w:default w:val="1"/>
                  </w:checkBox>
                </w:ffData>
              </w:fldChar>
            </w:r>
            <w:r w:rsidRPr="00710AB1">
              <w:rPr>
                <w:rFonts w:ascii="Aptos Display" w:hAnsi="Aptos Display" w:cstheme="minorHAnsi"/>
                <w:bCs/>
                <w:i/>
              </w:rPr>
              <w:instrText xml:space="preserve"> FORMCHECKBOX </w:instrText>
            </w:r>
            <w:r w:rsidRPr="00710AB1">
              <w:rPr>
                <w:rFonts w:ascii="Aptos Display" w:hAnsi="Aptos Display" w:cstheme="minorHAnsi"/>
                <w:bCs/>
                <w:i/>
              </w:rPr>
            </w:r>
            <w:r w:rsidRPr="00710AB1">
              <w:rPr>
                <w:rFonts w:ascii="Aptos Display" w:hAnsi="Aptos Display" w:cstheme="minorHAnsi"/>
                <w:bCs/>
                <w:i/>
              </w:rPr>
              <w:fldChar w:fldCharType="separate"/>
            </w:r>
            <w:r w:rsidRPr="00710AB1">
              <w:rPr>
                <w:rFonts w:ascii="Aptos Display" w:hAnsi="Aptos Display" w:cstheme="minorHAnsi"/>
                <w:bCs/>
                <w:i/>
              </w:rPr>
              <w:fldChar w:fldCharType="end"/>
            </w:r>
            <w:r w:rsidRPr="00710AB1">
              <w:rPr>
                <w:rFonts w:ascii="Aptos Display" w:hAnsi="Aptos Display" w:cstheme="minorHAnsi"/>
                <w:bCs/>
                <w:i/>
              </w:rPr>
              <w:t xml:space="preserve">. W przypadku braku zaznaczenia odpowiedniego pola wyboru (niezłożenie oświadczenia) oferta nie otrzyma punktów w kryterium czas reakcji (0,00 pkt) oraz Zamawiający uzna że Wykonawca </w:t>
            </w:r>
            <w:r w:rsidRPr="00710AB1">
              <w:rPr>
                <w:rFonts w:ascii="Aptos Display" w:hAnsi="Aptos Display" w:cstheme="minorHAnsi"/>
                <w:bCs/>
                <w:i/>
                <w:iCs/>
              </w:rPr>
              <w:t xml:space="preserve">zobowiązuje się </w:t>
            </w:r>
            <w:r w:rsidRPr="00710AB1">
              <w:rPr>
                <w:rFonts w:ascii="Aptos Display" w:hAnsi="Aptos Display" w:cstheme="minorHAnsi"/>
                <w:bCs/>
                <w:i/>
              </w:rPr>
              <w:t xml:space="preserve">do dostarczania właściwych środków czystości do siedziby Zamawiającego w czasie do 48 godzin włącznie od zgłoszenia wady przez Placówkę. W przypadku zaznaczenia więcej niż jednego pola wyboru w druku formularza ofertowego (złożenie oświadczenia ze wskazaniem więcej niż jednego czasu reakcji), Zamawiający do oceny punktowej przyjmie najkrótszy czas reakcji spośród zaznaczonych oraz uzna, że Wykonawca zobowiązuje się dostarczania właściwych środków czystości do siedziby Zamawiającego w tym czasie </w:t>
            </w:r>
            <w:r w:rsidRPr="00710AB1">
              <w:rPr>
                <w:rFonts w:ascii="Aptos Display" w:hAnsi="Aptos Display" w:cstheme="minorHAnsi"/>
                <w:bCs/>
                <w:i/>
                <w:iCs/>
              </w:rPr>
              <w:t xml:space="preserve">(tj. najkrótszym spośród zaznaczonych). </w:t>
            </w:r>
            <w:r w:rsidRPr="00710AB1">
              <w:rPr>
                <w:rFonts w:ascii="Aptos Display" w:hAnsi="Aptos Display" w:cstheme="minorHAnsi"/>
                <w:bCs/>
                <w:i/>
              </w:rPr>
              <w:t>W przypadku zaoferowania czasu reakcji dłuższego niż 48</w:t>
            </w:r>
            <w:r w:rsidR="000F4888">
              <w:rPr>
                <w:rFonts w:ascii="Aptos Display" w:hAnsi="Aptos Display" w:cstheme="minorHAnsi"/>
                <w:bCs/>
                <w:i/>
              </w:rPr>
              <w:t xml:space="preserve"> </w:t>
            </w:r>
            <w:r w:rsidRPr="00710AB1">
              <w:rPr>
                <w:rFonts w:ascii="Aptos Display" w:hAnsi="Aptos Display" w:cstheme="minorHAnsi"/>
                <w:bCs/>
                <w:i/>
              </w:rPr>
              <w:t>godzin – oferta otrzyma 0 pkt.</w:t>
            </w:r>
          </w:p>
          <w:p w14:paraId="77D9505F" w14:textId="2274927D" w:rsidR="006771C5" w:rsidRPr="005D0B62" w:rsidRDefault="00835B44" w:rsidP="005D0B62">
            <w:pPr>
              <w:suppressAutoHyphens w:val="0"/>
              <w:spacing w:after="360"/>
              <w:jc w:val="both"/>
              <w:rPr>
                <w:rFonts w:ascii="Aptos Display" w:hAnsi="Aptos Display" w:cstheme="minorHAnsi"/>
                <w:i/>
                <w:sz w:val="22"/>
                <w:szCs w:val="22"/>
                <w:lang w:eastAsia="pl-PL"/>
              </w:rPr>
            </w:pPr>
            <w:r w:rsidRPr="007D4950">
              <w:rPr>
                <w:rFonts w:ascii="Aptos Display" w:hAnsi="Aptos Display" w:cstheme="majorHAnsi"/>
                <w:sz w:val="22"/>
                <w:szCs w:val="22"/>
                <w:lang w:eastAsia="pl-PL"/>
              </w:rPr>
              <w:t>OŚWIADCZAMY, że przedstawione w ofercie ceny nie stanowią cen dumpingowych i złożenie oferty nie stanowi czynu nieuczciwej konkurencji.</w:t>
            </w:r>
          </w:p>
        </w:tc>
      </w:tr>
    </w:tbl>
    <w:p w14:paraId="091240CC" w14:textId="77777777" w:rsidR="005D0B62" w:rsidRPr="00E42DD9" w:rsidRDefault="005D0B62" w:rsidP="005D0B62">
      <w:pPr>
        <w:rPr>
          <w:rFonts w:ascii="Aptos Display" w:hAnsi="Aptos Display" w:cstheme="majorHAnsi"/>
          <w:color w:val="262626"/>
          <w:sz w:val="10"/>
          <w:szCs w:val="10"/>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3"/>
      </w:tblGrid>
      <w:tr w:rsidR="005D0B62" w:rsidRPr="002D6ECA" w14:paraId="23AB66B1" w14:textId="77777777" w:rsidTr="00CE3B75">
        <w:trPr>
          <w:trHeight w:val="1201"/>
        </w:trPr>
        <w:tc>
          <w:tcPr>
            <w:tcW w:w="10093" w:type="dxa"/>
          </w:tcPr>
          <w:p w14:paraId="1C4C7E05" w14:textId="77777777" w:rsidR="005D0B62" w:rsidRPr="002D6ECA" w:rsidRDefault="005D0B62" w:rsidP="00CE3B75">
            <w:pPr>
              <w:spacing w:line="360" w:lineRule="auto"/>
              <w:rPr>
                <w:rFonts w:ascii="Aptos Display" w:hAnsi="Aptos Display" w:cstheme="majorHAnsi"/>
                <w:b/>
                <w:color w:val="262626"/>
                <w:sz w:val="22"/>
                <w:szCs w:val="22"/>
              </w:rPr>
            </w:pPr>
            <w:r w:rsidRPr="002D6ECA">
              <w:rPr>
                <w:rFonts w:ascii="Aptos Display" w:hAnsi="Aptos Display" w:cstheme="majorHAnsi"/>
                <w:b/>
                <w:color w:val="262626"/>
                <w:sz w:val="22"/>
                <w:szCs w:val="22"/>
              </w:rPr>
              <w:t>4) TERMIN WYKONANIA ZAMÓWIENIA:</w:t>
            </w:r>
          </w:p>
          <w:p w14:paraId="3D8B4A3A" w14:textId="77777777" w:rsidR="005D0B62" w:rsidRPr="002D6ECA" w:rsidRDefault="005D0B62" w:rsidP="000D6161">
            <w:pPr>
              <w:rPr>
                <w:rFonts w:ascii="Aptos Display" w:hAnsi="Aptos Display" w:cstheme="majorHAnsi"/>
                <w:color w:val="262626"/>
                <w:sz w:val="22"/>
                <w:szCs w:val="22"/>
              </w:rPr>
            </w:pPr>
            <w:r w:rsidRPr="002D6ECA">
              <w:rPr>
                <w:rFonts w:ascii="Aptos Display" w:hAnsi="Aptos Display" w:cstheme="majorHAnsi"/>
                <w:color w:val="262626"/>
                <w:sz w:val="22"/>
                <w:szCs w:val="22"/>
              </w:rPr>
              <w:t>zobowiązujemy się wykonać dostawy związane z realizacją zamówienia w terminie wymaganym przez Zamawiającego określonym w SWZ.</w:t>
            </w:r>
          </w:p>
        </w:tc>
      </w:tr>
      <w:tr w:rsidR="005D0B62" w:rsidRPr="002D6ECA" w14:paraId="13E96353" w14:textId="77777777" w:rsidTr="00CE3B75">
        <w:trPr>
          <w:trHeight w:val="632"/>
        </w:trPr>
        <w:tc>
          <w:tcPr>
            <w:tcW w:w="10093" w:type="dxa"/>
          </w:tcPr>
          <w:p w14:paraId="018F630E" w14:textId="77777777" w:rsidR="005D0B62" w:rsidRPr="002D6ECA" w:rsidRDefault="005D0B62" w:rsidP="00CE3B75">
            <w:pPr>
              <w:rPr>
                <w:rFonts w:ascii="Aptos Display" w:hAnsi="Aptos Display" w:cstheme="majorHAnsi"/>
                <w:color w:val="262626"/>
                <w:sz w:val="22"/>
                <w:szCs w:val="22"/>
              </w:rPr>
            </w:pPr>
            <w:r w:rsidRPr="002D6ECA">
              <w:rPr>
                <w:rFonts w:ascii="Aptos Display" w:hAnsi="Aptos Display" w:cstheme="majorHAnsi"/>
                <w:b/>
                <w:color w:val="262626"/>
                <w:sz w:val="22"/>
                <w:szCs w:val="22"/>
              </w:rPr>
              <w:t xml:space="preserve">5) WARUNKI PŁATNOŚCI </w:t>
            </w:r>
          </w:p>
          <w:p w14:paraId="51CEB310" w14:textId="77777777" w:rsidR="005D0B62" w:rsidRDefault="005D0B62" w:rsidP="000D6161">
            <w:pPr>
              <w:rPr>
                <w:rFonts w:ascii="Aptos Display" w:hAnsi="Aptos Display" w:cstheme="majorHAnsi"/>
                <w:bCs/>
                <w:color w:val="262626"/>
                <w:sz w:val="22"/>
                <w:szCs w:val="22"/>
              </w:rPr>
            </w:pPr>
            <w:r w:rsidRPr="002D6ECA">
              <w:rPr>
                <w:rFonts w:ascii="Aptos Display" w:hAnsi="Aptos Display" w:cstheme="majorHAnsi"/>
                <w:bCs/>
                <w:color w:val="262626"/>
                <w:sz w:val="22"/>
                <w:szCs w:val="22"/>
              </w:rPr>
              <w:t>Niniejszym potwierdzamy i akceptujemy warunki płatności określone w „Projekcie umowy” stanowiącym załącznik do SWZ.</w:t>
            </w:r>
            <w:r w:rsidR="000F4888">
              <w:rPr>
                <w:rFonts w:ascii="Aptos Display" w:hAnsi="Aptos Display" w:cstheme="majorHAnsi"/>
                <w:bCs/>
                <w:color w:val="262626"/>
                <w:sz w:val="22"/>
                <w:szCs w:val="22"/>
              </w:rPr>
              <w:t xml:space="preserve"> </w:t>
            </w:r>
          </w:p>
          <w:p w14:paraId="74D7BFE3" w14:textId="355E3742" w:rsidR="000F4888" w:rsidRPr="000F4888" w:rsidRDefault="000F4888" w:rsidP="000D6161">
            <w:pPr>
              <w:rPr>
                <w:rFonts w:ascii="Aptos Display" w:hAnsi="Aptos Display" w:cstheme="majorHAnsi"/>
                <w:bCs/>
                <w:color w:val="262626"/>
                <w:sz w:val="10"/>
                <w:szCs w:val="10"/>
              </w:rPr>
            </w:pPr>
          </w:p>
        </w:tc>
      </w:tr>
    </w:tbl>
    <w:p w14:paraId="7B942FE8" w14:textId="77777777" w:rsidR="005D0B62" w:rsidRPr="00E42DD9" w:rsidRDefault="005D0B62" w:rsidP="005D0B62">
      <w:pPr>
        <w:autoSpaceDE w:val="0"/>
        <w:autoSpaceDN w:val="0"/>
        <w:adjustRightInd w:val="0"/>
        <w:rPr>
          <w:rFonts w:ascii="Aptos Display" w:hAnsi="Aptos Display" w:cstheme="majorHAnsi"/>
          <w:color w:val="0D0D0D"/>
          <w:sz w:val="10"/>
          <w:szCs w:val="1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5D0B62" w:rsidRPr="002D6ECA" w14:paraId="44F4DE4E" w14:textId="77777777" w:rsidTr="00CE3B75">
        <w:trPr>
          <w:trHeight w:val="2341"/>
        </w:trPr>
        <w:tc>
          <w:tcPr>
            <w:tcW w:w="10065" w:type="dxa"/>
            <w:tcBorders>
              <w:top w:val="single" w:sz="4" w:space="0" w:color="auto"/>
              <w:left w:val="single" w:sz="4" w:space="0" w:color="auto"/>
              <w:bottom w:val="single" w:sz="4" w:space="0" w:color="auto"/>
              <w:right w:val="single" w:sz="4" w:space="0" w:color="auto"/>
            </w:tcBorders>
          </w:tcPr>
          <w:p w14:paraId="7EFEBF6E" w14:textId="77777777" w:rsidR="005D0B62" w:rsidRPr="00E42DD9" w:rsidRDefault="005D0B62" w:rsidP="00CE3B75">
            <w:pPr>
              <w:spacing w:before="100" w:after="100"/>
              <w:rPr>
                <w:rFonts w:ascii="Aptos Display" w:hAnsi="Aptos Display" w:cstheme="majorHAnsi"/>
                <w:b/>
                <w:bCs/>
                <w:color w:val="262626"/>
                <w:sz w:val="22"/>
                <w:szCs w:val="22"/>
              </w:rPr>
            </w:pPr>
            <w:r w:rsidRPr="00E42DD9">
              <w:rPr>
                <w:rFonts w:ascii="Aptos Display" w:hAnsi="Aptos Display" w:cstheme="majorHAnsi"/>
                <w:b/>
                <w:bCs/>
                <w:color w:val="262626"/>
                <w:sz w:val="22"/>
                <w:szCs w:val="22"/>
              </w:rPr>
              <w:t>6)</w:t>
            </w:r>
            <w:r w:rsidRPr="00E42DD9">
              <w:rPr>
                <w:rFonts w:ascii="Aptos Display" w:hAnsi="Aptos Display" w:cstheme="majorHAnsi"/>
                <w:b/>
                <w:color w:val="262626"/>
                <w:sz w:val="22"/>
                <w:szCs w:val="22"/>
              </w:rPr>
              <w:t xml:space="preserve"> PODWYKONAWSTWO</w:t>
            </w:r>
          </w:p>
          <w:p w14:paraId="0E02CB63" w14:textId="77777777" w:rsidR="005D0B62" w:rsidRPr="00E42DD9" w:rsidRDefault="005D0B62" w:rsidP="00CE3B75">
            <w:pPr>
              <w:rPr>
                <w:rFonts w:ascii="Aptos Display" w:hAnsi="Aptos Display" w:cstheme="majorHAnsi"/>
                <w:color w:val="262626"/>
                <w:sz w:val="22"/>
                <w:szCs w:val="22"/>
              </w:rPr>
            </w:pPr>
            <w:r w:rsidRPr="00E42DD9">
              <w:rPr>
                <w:rFonts w:ascii="Aptos Display" w:hAnsi="Aptos Display" w:cstheme="majorHAnsi"/>
                <w:color w:val="262626"/>
                <w:sz w:val="22"/>
                <w:szCs w:val="22"/>
              </w:rPr>
              <w:t>Oświadczamy, że zamierzamy* / nie zamierzamy* powierzyć podwykonawcom następujące części zamówienia:</w:t>
            </w:r>
          </w:p>
          <w:p w14:paraId="1C414226" w14:textId="77777777" w:rsidR="005D0B62" w:rsidRPr="00E42DD9" w:rsidRDefault="005D0B62" w:rsidP="00CE3B75">
            <w:pPr>
              <w:widowControl w:val="0"/>
              <w:suppressAutoHyphens w:val="0"/>
              <w:ind w:right="338"/>
              <w:rPr>
                <w:rFonts w:ascii="Aptos Display" w:eastAsia="Calibri" w:hAnsi="Aptos Display" w:cstheme="majorHAnsi"/>
                <w:color w:val="262626"/>
                <w:sz w:val="22"/>
                <w:szCs w:val="22"/>
                <w:lang w:eastAsia="en-US"/>
              </w:rPr>
            </w:pPr>
          </w:p>
          <w:p w14:paraId="0E937397" w14:textId="77777777" w:rsidR="005D0B62" w:rsidRPr="00E42DD9" w:rsidRDefault="005D0B62" w:rsidP="00CE3B75">
            <w:pPr>
              <w:spacing w:line="360" w:lineRule="auto"/>
              <w:rPr>
                <w:rFonts w:ascii="Aptos Display" w:hAnsi="Aptos Display" w:cstheme="majorHAnsi"/>
                <w:color w:val="262626"/>
                <w:sz w:val="22"/>
                <w:szCs w:val="22"/>
              </w:rPr>
            </w:pPr>
            <w:r w:rsidRPr="00E42DD9">
              <w:rPr>
                <w:rFonts w:ascii="Aptos Display" w:hAnsi="Aptos Display" w:cstheme="majorHAnsi"/>
                <w:color w:val="262626"/>
                <w:sz w:val="22"/>
                <w:szCs w:val="22"/>
              </w:rPr>
              <w:t xml:space="preserve">1/ _______________________                                                  _______________________________   </w:t>
            </w:r>
          </w:p>
          <w:p w14:paraId="49C61BC8" w14:textId="77777777" w:rsidR="005D0B62" w:rsidRPr="00E42DD9" w:rsidRDefault="005D0B62" w:rsidP="00CE3B75">
            <w:pPr>
              <w:spacing w:line="360" w:lineRule="auto"/>
              <w:rPr>
                <w:rFonts w:ascii="Aptos Display" w:hAnsi="Aptos Display" w:cstheme="majorHAnsi"/>
                <w:color w:val="262626"/>
                <w:sz w:val="22"/>
                <w:szCs w:val="22"/>
              </w:rPr>
            </w:pPr>
            <w:r w:rsidRPr="00E42DD9">
              <w:rPr>
                <w:rFonts w:ascii="Aptos Display" w:hAnsi="Aptos Display" w:cstheme="majorHAnsi"/>
                <w:color w:val="262626"/>
                <w:sz w:val="22"/>
                <w:szCs w:val="22"/>
              </w:rPr>
              <w:t>2/ _______________________                                                  _______________________________</w:t>
            </w:r>
          </w:p>
          <w:p w14:paraId="50249CC6" w14:textId="77777777" w:rsidR="005D0B62" w:rsidRPr="00E42DD9" w:rsidRDefault="005D0B62" w:rsidP="00CE3B75">
            <w:pPr>
              <w:spacing w:line="360" w:lineRule="auto"/>
              <w:rPr>
                <w:rFonts w:ascii="Aptos Display" w:hAnsi="Aptos Display" w:cstheme="majorHAnsi"/>
                <w:color w:val="262626"/>
                <w:sz w:val="22"/>
                <w:szCs w:val="22"/>
              </w:rPr>
            </w:pPr>
            <w:r w:rsidRPr="00E42DD9">
              <w:rPr>
                <w:rFonts w:ascii="Aptos Display" w:hAnsi="Aptos Display" w:cstheme="majorHAnsi"/>
                <w:color w:val="262626"/>
                <w:sz w:val="22"/>
                <w:szCs w:val="22"/>
              </w:rPr>
              <w:t xml:space="preserve">     /część zamówienia, wartość/                                                                                /imię nazwisko, nazwa, adres pocztowy/</w:t>
            </w:r>
          </w:p>
          <w:p w14:paraId="01330D20" w14:textId="77777777" w:rsidR="00E42DD9" w:rsidRDefault="00E42DD9" w:rsidP="00CE3B75">
            <w:pPr>
              <w:spacing w:line="360" w:lineRule="auto"/>
              <w:rPr>
                <w:rFonts w:ascii="Aptos Display" w:hAnsi="Aptos Display" w:cstheme="majorHAnsi"/>
                <w:i/>
                <w:iCs/>
                <w:color w:val="262626"/>
                <w:sz w:val="22"/>
                <w:szCs w:val="22"/>
              </w:rPr>
            </w:pPr>
          </w:p>
          <w:p w14:paraId="279F3EF5" w14:textId="16637959" w:rsidR="005D0B62" w:rsidRDefault="005D0B62" w:rsidP="00E42DD9">
            <w:pPr>
              <w:rPr>
                <w:rFonts w:ascii="Aptos Display" w:hAnsi="Aptos Display" w:cstheme="majorHAnsi"/>
                <w:i/>
                <w:iCs/>
                <w:color w:val="262626"/>
                <w:sz w:val="22"/>
                <w:szCs w:val="22"/>
              </w:rPr>
            </w:pPr>
            <w:r w:rsidRPr="00E42DD9">
              <w:rPr>
                <w:rFonts w:ascii="Aptos Display" w:hAnsi="Aptos Display" w:cstheme="majorHAnsi"/>
                <w:i/>
                <w:iCs/>
                <w:color w:val="262626"/>
                <w:sz w:val="22"/>
                <w:szCs w:val="22"/>
              </w:rPr>
              <w:t>Uwaga: niewypełnienie/niezaznaczenie powyższych informacji rozumiane będzie przez Zamawiającego jako informacja o tym, że Wykonawca nie zaangażuje podwykonawców do realizacji zamówienia.</w:t>
            </w:r>
          </w:p>
          <w:p w14:paraId="1A296AA1" w14:textId="77777777" w:rsidR="00E42DD9" w:rsidRPr="00E42DD9" w:rsidRDefault="00E42DD9" w:rsidP="00E42DD9">
            <w:pPr>
              <w:rPr>
                <w:rFonts w:ascii="Aptos Display" w:hAnsi="Aptos Display" w:cstheme="majorHAnsi"/>
                <w:i/>
                <w:iCs/>
                <w:color w:val="262626"/>
                <w:sz w:val="22"/>
                <w:szCs w:val="22"/>
              </w:rPr>
            </w:pPr>
          </w:p>
          <w:p w14:paraId="233F0D7B" w14:textId="77777777" w:rsidR="005D0B62" w:rsidRPr="002D6ECA" w:rsidRDefault="005D0B62" w:rsidP="00CE3B75">
            <w:pPr>
              <w:spacing w:line="360" w:lineRule="auto"/>
              <w:rPr>
                <w:rFonts w:ascii="Aptos Display" w:hAnsi="Aptos Display" w:cstheme="majorHAnsi"/>
                <w:b/>
                <w:bCs/>
                <w:i/>
                <w:iCs/>
                <w:color w:val="262626"/>
                <w:sz w:val="24"/>
                <w:szCs w:val="24"/>
              </w:rPr>
            </w:pPr>
            <w:r w:rsidRPr="00E42DD9">
              <w:rPr>
                <w:rFonts w:ascii="Aptos Display" w:hAnsi="Aptos Display" w:cstheme="majorHAnsi"/>
                <w:b/>
                <w:bCs/>
                <w:i/>
                <w:iCs/>
                <w:color w:val="262626"/>
                <w:sz w:val="22"/>
                <w:szCs w:val="22"/>
              </w:rPr>
              <w:t>*niepotrzebne skreślić</w:t>
            </w:r>
          </w:p>
        </w:tc>
      </w:tr>
    </w:tbl>
    <w:p w14:paraId="01014024" w14:textId="61CACFDF" w:rsidR="005D0B62" w:rsidRPr="00E42DD9" w:rsidRDefault="00E42DD9" w:rsidP="005D0B62">
      <w:pPr>
        <w:suppressAutoHyphens w:val="0"/>
        <w:autoSpaceDE w:val="0"/>
        <w:autoSpaceDN w:val="0"/>
        <w:adjustRightInd w:val="0"/>
        <w:rPr>
          <w:rFonts w:ascii="Aptos Display" w:hAnsi="Aptos Display" w:cstheme="majorHAnsi"/>
          <w:b/>
          <w:color w:val="262626"/>
          <w:sz w:val="10"/>
          <w:szCs w:val="10"/>
          <w:lang w:eastAsia="pl-PL"/>
        </w:rPr>
      </w:pPr>
      <w:r>
        <w:rPr>
          <w:rFonts w:ascii="Aptos Display" w:hAnsi="Aptos Display" w:cstheme="majorHAnsi"/>
          <w:b/>
          <w:color w:val="262626"/>
          <w:sz w:val="10"/>
          <w:szCs w:val="10"/>
          <w:lang w:eastAsia="pl-PL"/>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5D0B62" w:rsidRPr="002D6ECA" w14:paraId="3A400DDF" w14:textId="77777777" w:rsidTr="00CE3B75">
        <w:tc>
          <w:tcPr>
            <w:tcW w:w="10065" w:type="dxa"/>
          </w:tcPr>
          <w:p w14:paraId="2806447A" w14:textId="77777777" w:rsidR="005D0B62" w:rsidRPr="002D6ECA" w:rsidRDefault="005D0B62" w:rsidP="00CE3B75">
            <w:pPr>
              <w:spacing w:line="360" w:lineRule="auto"/>
              <w:rPr>
                <w:rFonts w:ascii="Aptos Display" w:hAnsi="Aptos Display" w:cstheme="minorHAnsi"/>
                <w:color w:val="262626"/>
                <w:sz w:val="22"/>
                <w:szCs w:val="22"/>
              </w:rPr>
            </w:pPr>
            <w:r w:rsidRPr="002D6ECA">
              <w:rPr>
                <w:rFonts w:ascii="Aptos Display" w:hAnsi="Aptos Display" w:cstheme="minorHAnsi"/>
                <w:b/>
                <w:bCs/>
                <w:color w:val="262626"/>
                <w:sz w:val="22"/>
                <w:szCs w:val="22"/>
              </w:rPr>
              <w:t>7)  OŚWIADCZAMY</w:t>
            </w:r>
            <w:r w:rsidRPr="002D6ECA">
              <w:rPr>
                <w:rFonts w:ascii="Aptos Display" w:hAnsi="Aptos Display" w:cstheme="minorHAnsi"/>
                <w:color w:val="262626"/>
                <w:sz w:val="22"/>
                <w:szCs w:val="22"/>
              </w:rPr>
              <w:t>, że oferta nie zawiera*/zawiera* informacji stanowiących tajemnicę przedsiębiorstwa w rozumieniu przepisów o zwalczaniu nieuczciwej konkurencji.</w:t>
            </w:r>
          </w:p>
          <w:p w14:paraId="137DB3EC" w14:textId="77777777" w:rsidR="005D0B62" w:rsidRPr="002D6ECA" w:rsidRDefault="005D0B62" w:rsidP="00CE3B75">
            <w:pPr>
              <w:rPr>
                <w:rFonts w:ascii="Aptos Display" w:hAnsi="Aptos Display" w:cstheme="minorHAnsi"/>
                <w:i/>
                <w:iCs/>
                <w:color w:val="262626"/>
                <w:sz w:val="22"/>
                <w:szCs w:val="22"/>
              </w:rPr>
            </w:pPr>
            <w:r w:rsidRPr="002D6ECA">
              <w:rPr>
                <w:rFonts w:ascii="Aptos Display" w:hAnsi="Aptos Display" w:cstheme="minorHAnsi"/>
                <w:i/>
                <w:iCs/>
                <w:color w:val="262626"/>
                <w:sz w:val="22"/>
                <w:szCs w:val="22"/>
              </w:rPr>
              <w:t>Uwaga: niewypełnienie/niezaznaczenie powyższych informacji rozumiane będzie przez Zamawiającego jako informacja o tym, że Wykonawca nie zastrzega tajemnicy przedsiębiorstwa w rozumieniu przepisów o zwalczaniu nieuczciwej konkurencji.</w:t>
            </w:r>
          </w:p>
          <w:p w14:paraId="586C1B2B" w14:textId="77777777" w:rsidR="005D0B62" w:rsidRPr="002D6ECA" w:rsidRDefault="005D0B62" w:rsidP="00CE3B75">
            <w:pPr>
              <w:rPr>
                <w:rFonts w:ascii="Aptos Display" w:hAnsi="Aptos Display" w:cstheme="minorHAnsi"/>
                <w:i/>
                <w:iCs/>
                <w:color w:val="262626"/>
                <w:sz w:val="22"/>
                <w:szCs w:val="22"/>
              </w:rPr>
            </w:pPr>
          </w:p>
          <w:p w14:paraId="465B2C2E" w14:textId="77777777" w:rsidR="005D0B62" w:rsidRPr="002D6ECA" w:rsidRDefault="005D0B62" w:rsidP="00CE3B75">
            <w:pPr>
              <w:spacing w:line="360" w:lineRule="auto"/>
              <w:rPr>
                <w:rFonts w:ascii="Aptos Display" w:hAnsi="Aptos Display" w:cstheme="minorHAnsi"/>
                <w:b/>
                <w:bCs/>
                <w:color w:val="262626"/>
                <w:sz w:val="22"/>
                <w:szCs w:val="22"/>
              </w:rPr>
            </w:pPr>
            <w:r w:rsidRPr="002D6ECA">
              <w:rPr>
                <w:rFonts w:ascii="Aptos Display" w:hAnsi="Aptos Display" w:cstheme="majorHAnsi"/>
                <w:b/>
                <w:bCs/>
                <w:i/>
                <w:iCs/>
                <w:color w:val="262626"/>
                <w:sz w:val="22"/>
                <w:szCs w:val="22"/>
              </w:rPr>
              <w:lastRenderedPageBreak/>
              <w:t>*niepotrzebne skreślić</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5"/>
              <w:gridCol w:w="4140"/>
              <w:gridCol w:w="1815"/>
              <w:gridCol w:w="2131"/>
            </w:tblGrid>
            <w:tr w:rsidR="005D0B62" w:rsidRPr="002D6ECA" w14:paraId="387E7FF0" w14:textId="77777777" w:rsidTr="00CE3B75">
              <w:trPr>
                <w:cantSplit/>
                <w:trHeight w:val="360"/>
              </w:trPr>
              <w:tc>
                <w:tcPr>
                  <w:tcW w:w="169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BAC3EB" w14:textId="77777777" w:rsidR="005D0B62" w:rsidRPr="002D6ECA" w:rsidRDefault="005D0B62" w:rsidP="00CE3B75">
                  <w:pPr>
                    <w:autoSpaceDE w:val="0"/>
                    <w:rPr>
                      <w:rFonts w:ascii="Aptos Display" w:eastAsia="Arial" w:hAnsi="Aptos Display" w:cstheme="minorHAnsi"/>
                      <w:b/>
                      <w:color w:val="262626"/>
                      <w:sz w:val="22"/>
                      <w:szCs w:val="22"/>
                    </w:rPr>
                  </w:pPr>
                  <w:r w:rsidRPr="002D6ECA">
                    <w:rPr>
                      <w:rFonts w:ascii="Aptos Display" w:eastAsia="Arial" w:hAnsi="Aptos Display" w:cstheme="minorHAnsi"/>
                      <w:b/>
                      <w:color w:val="262626"/>
                      <w:sz w:val="22"/>
                      <w:szCs w:val="22"/>
                    </w:rPr>
                    <w:t>l.p.</w:t>
                  </w:r>
                </w:p>
              </w:tc>
              <w:tc>
                <w:tcPr>
                  <w:tcW w:w="41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FAD4BB" w14:textId="77777777" w:rsidR="005D0B62" w:rsidRPr="002D6ECA" w:rsidRDefault="005D0B62" w:rsidP="00CE3B75">
                  <w:pPr>
                    <w:autoSpaceDE w:val="0"/>
                    <w:rPr>
                      <w:rFonts w:ascii="Aptos Display" w:eastAsia="Arial" w:hAnsi="Aptos Display" w:cstheme="minorHAnsi"/>
                      <w:b/>
                      <w:color w:val="262626"/>
                      <w:sz w:val="22"/>
                      <w:szCs w:val="22"/>
                    </w:rPr>
                  </w:pPr>
                  <w:r w:rsidRPr="002D6ECA">
                    <w:rPr>
                      <w:rFonts w:ascii="Aptos Display" w:eastAsia="Arial" w:hAnsi="Aptos Display" w:cstheme="minorHAnsi"/>
                      <w:b/>
                      <w:color w:val="262626"/>
                      <w:sz w:val="22"/>
                      <w:szCs w:val="22"/>
                    </w:rPr>
                    <w:t>Oznaczenie rodzaju (nazwy) informacji</w:t>
                  </w:r>
                </w:p>
              </w:tc>
              <w:tc>
                <w:tcPr>
                  <w:tcW w:w="394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FD2EA" w14:textId="77777777" w:rsidR="005D0B62" w:rsidRPr="002D6ECA" w:rsidRDefault="005D0B62" w:rsidP="00CE3B75">
                  <w:pPr>
                    <w:autoSpaceDE w:val="0"/>
                    <w:jc w:val="center"/>
                    <w:rPr>
                      <w:rFonts w:ascii="Aptos Display" w:eastAsia="Arial" w:hAnsi="Aptos Display" w:cstheme="minorHAnsi"/>
                      <w:b/>
                      <w:color w:val="262626"/>
                      <w:sz w:val="22"/>
                      <w:szCs w:val="22"/>
                    </w:rPr>
                  </w:pPr>
                  <w:r w:rsidRPr="002D6ECA">
                    <w:rPr>
                      <w:rFonts w:ascii="Aptos Display" w:eastAsia="Arial" w:hAnsi="Aptos Display" w:cstheme="minorHAnsi"/>
                      <w:b/>
                      <w:color w:val="262626"/>
                      <w:sz w:val="22"/>
                      <w:szCs w:val="22"/>
                    </w:rPr>
                    <w:t>strony w ofercie</w:t>
                  </w:r>
                </w:p>
                <w:p w14:paraId="300B31B3" w14:textId="77777777" w:rsidR="005D0B62" w:rsidRPr="002D6ECA" w:rsidRDefault="005D0B62" w:rsidP="00CE3B75">
                  <w:pPr>
                    <w:autoSpaceDE w:val="0"/>
                    <w:jc w:val="center"/>
                    <w:rPr>
                      <w:rFonts w:ascii="Aptos Display" w:eastAsia="Arial" w:hAnsi="Aptos Display" w:cstheme="minorHAnsi"/>
                      <w:b/>
                      <w:color w:val="262626"/>
                      <w:sz w:val="22"/>
                      <w:szCs w:val="22"/>
                    </w:rPr>
                  </w:pPr>
                  <w:r w:rsidRPr="002D6ECA">
                    <w:rPr>
                      <w:rFonts w:ascii="Aptos Display" w:eastAsia="Arial" w:hAnsi="Aptos Display" w:cstheme="minorHAnsi"/>
                      <w:b/>
                      <w:color w:val="262626"/>
                      <w:sz w:val="22"/>
                      <w:szCs w:val="22"/>
                    </w:rPr>
                    <w:t>(wyrażone cyfrą)</w:t>
                  </w:r>
                </w:p>
              </w:tc>
            </w:tr>
            <w:tr w:rsidR="005D0B62" w:rsidRPr="002D6ECA" w14:paraId="2730FAF4" w14:textId="77777777" w:rsidTr="00CE3B75">
              <w:trPr>
                <w:cantSplit/>
                <w:trHeight w:val="324"/>
              </w:trPr>
              <w:tc>
                <w:tcPr>
                  <w:tcW w:w="169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FEE0D8" w14:textId="77777777" w:rsidR="005D0B62" w:rsidRPr="002D6ECA" w:rsidRDefault="005D0B62" w:rsidP="00CE3B75">
                  <w:pPr>
                    <w:autoSpaceDE w:val="0"/>
                    <w:rPr>
                      <w:rFonts w:ascii="Aptos Display" w:eastAsia="Arial" w:hAnsi="Aptos Display" w:cstheme="minorHAnsi"/>
                      <w:b/>
                      <w:color w:val="262626"/>
                      <w:sz w:val="22"/>
                      <w:szCs w:val="22"/>
                    </w:rPr>
                  </w:pPr>
                </w:p>
              </w:tc>
              <w:tc>
                <w:tcPr>
                  <w:tcW w:w="41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04A353" w14:textId="77777777" w:rsidR="005D0B62" w:rsidRPr="002D6ECA" w:rsidRDefault="005D0B62" w:rsidP="00CE3B75">
                  <w:pPr>
                    <w:autoSpaceDE w:val="0"/>
                    <w:rPr>
                      <w:rFonts w:ascii="Aptos Display" w:eastAsia="Arial" w:hAnsi="Aptos Display" w:cstheme="minorHAnsi"/>
                      <w:b/>
                      <w:color w:val="262626"/>
                      <w:sz w:val="22"/>
                      <w:szCs w:val="22"/>
                    </w:rPr>
                  </w:pPr>
                </w:p>
              </w:tc>
              <w:tc>
                <w:tcPr>
                  <w:tcW w:w="18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FA6D5D" w14:textId="77777777" w:rsidR="005D0B62" w:rsidRPr="002D6ECA" w:rsidRDefault="005D0B62" w:rsidP="00CE3B75">
                  <w:pPr>
                    <w:autoSpaceDE w:val="0"/>
                    <w:rPr>
                      <w:rFonts w:ascii="Aptos Display" w:eastAsia="Arial" w:hAnsi="Aptos Display" w:cstheme="minorHAnsi"/>
                      <w:b/>
                      <w:color w:val="262626"/>
                      <w:sz w:val="22"/>
                      <w:szCs w:val="22"/>
                    </w:rPr>
                  </w:pPr>
                  <w:r w:rsidRPr="002D6ECA">
                    <w:rPr>
                      <w:rFonts w:ascii="Aptos Display" w:eastAsia="Arial" w:hAnsi="Aptos Display" w:cstheme="minorHAnsi"/>
                      <w:b/>
                      <w:color w:val="262626"/>
                      <w:sz w:val="22"/>
                      <w:szCs w:val="22"/>
                    </w:rPr>
                    <w:t>od</w:t>
                  </w:r>
                </w:p>
              </w:tc>
              <w:tc>
                <w:tcPr>
                  <w:tcW w:w="2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4243D4" w14:textId="77777777" w:rsidR="005D0B62" w:rsidRPr="002D6ECA" w:rsidRDefault="005D0B62" w:rsidP="00CE3B75">
                  <w:pPr>
                    <w:autoSpaceDE w:val="0"/>
                    <w:rPr>
                      <w:rFonts w:ascii="Aptos Display" w:eastAsia="Arial" w:hAnsi="Aptos Display" w:cstheme="minorHAnsi"/>
                      <w:b/>
                      <w:color w:val="262626"/>
                      <w:sz w:val="22"/>
                      <w:szCs w:val="22"/>
                    </w:rPr>
                  </w:pPr>
                  <w:r w:rsidRPr="002D6ECA">
                    <w:rPr>
                      <w:rFonts w:ascii="Aptos Display" w:eastAsia="Arial" w:hAnsi="Aptos Display" w:cstheme="minorHAnsi"/>
                      <w:b/>
                      <w:color w:val="262626"/>
                      <w:sz w:val="22"/>
                      <w:szCs w:val="22"/>
                    </w:rPr>
                    <w:t>do</w:t>
                  </w:r>
                </w:p>
              </w:tc>
            </w:tr>
            <w:tr w:rsidR="005D0B62" w:rsidRPr="002D6ECA" w14:paraId="0B402A64" w14:textId="77777777" w:rsidTr="00CE3B75">
              <w:trPr>
                <w:cantSplit/>
              </w:trPr>
              <w:tc>
                <w:tcPr>
                  <w:tcW w:w="1695" w:type="dxa"/>
                  <w:tcBorders>
                    <w:top w:val="single" w:sz="4" w:space="0" w:color="auto"/>
                    <w:left w:val="single" w:sz="4" w:space="0" w:color="auto"/>
                    <w:bottom w:val="single" w:sz="4" w:space="0" w:color="auto"/>
                    <w:right w:val="single" w:sz="4" w:space="0" w:color="auto"/>
                  </w:tcBorders>
                </w:tcPr>
                <w:p w14:paraId="1D181B70" w14:textId="77777777" w:rsidR="005D0B62" w:rsidRPr="002D6ECA" w:rsidRDefault="005D0B62" w:rsidP="00CE3B75">
                  <w:pPr>
                    <w:autoSpaceDE w:val="0"/>
                    <w:rPr>
                      <w:rFonts w:ascii="Aptos Display" w:eastAsia="Arial" w:hAnsi="Aptos Display" w:cstheme="minorHAnsi"/>
                      <w:b/>
                      <w:color w:val="262626"/>
                      <w:sz w:val="22"/>
                      <w:szCs w:val="22"/>
                    </w:rPr>
                  </w:pPr>
                </w:p>
              </w:tc>
              <w:tc>
                <w:tcPr>
                  <w:tcW w:w="4140" w:type="dxa"/>
                  <w:tcBorders>
                    <w:top w:val="single" w:sz="4" w:space="0" w:color="auto"/>
                    <w:left w:val="single" w:sz="4" w:space="0" w:color="auto"/>
                    <w:bottom w:val="single" w:sz="4" w:space="0" w:color="auto"/>
                    <w:right w:val="single" w:sz="4" w:space="0" w:color="auto"/>
                  </w:tcBorders>
                </w:tcPr>
                <w:p w14:paraId="40E16563" w14:textId="77777777" w:rsidR="005D0B62" w:rsidRPr="002D6ECA" w:rsidRDefault="005D0B62" w:rsidP="00CE3B75">
                  <w:pPr>
                    <w:autoSpaceDE w:val="0"/>
                    <w:rPr>
                      <w:rFonts w:ascii="Aptos Display" w:eastAsia="Arial" w:hAnsi="Aptos Display" w:cstheme="minorHAnsi"/>
                      <w:color w:val="262626"/>
                      <w:sz w:val="22"/>
                      <w:szCs w:val="22"/>
                    </w:rPr>
                  </w:pPr>
                </w:p>
              </w:tc>
              <w:tc>
                <w:tcPr>
                  <w:tcW w:w="1815" w:type="dxa"/>
                  <w:tcBorders>
                    <w:top w:val="single" w:sz="4" w:space="0" w:color="auto"/>
                    <w:left w:val="single" w:sz="4" w:space="0" w:color="auto"/>
                    <w:bottom w:val="single" w:sz="4" w:space="0" w:color="auto"/>
                    <w:right w:val="single" w:sz="4" w:space="0" w:color="auto"/>
                  </w:tcBorders>
                </w:tcPr>
                <w:p w14:paraId="21FB6EAB" w14:textId="77777777" w:rsidR="005D0B62" w:rsidRPr="002D6ECA" w:rsidRDefault="005D0B62" w:rsidP="00CE3B75">
                  <w:pPr>
                    <w:autoSpaceDE w:val="0"/>
                    <w:rPr>
                      <w:rFonts w:ascii="Aptos Display" w:eastAsia="Arial" w:hAnsi="Aptos Display" w:cstheme="minorHAnsi"/>
                      <w:color w:val="262626"/>
                      <w:sz w:val="22"/>
                      <w:szCs w:val="22"/>
                    </w:rPr>
                  </w:pPr>
                </w:p>
              </w:tc>
              <w:tc>
                <w:tcPr>
                  <w:tcW w:w="2131" w:type="dxa"/>
                  <w:tcBorders>
                    <w:top w:val="single" w:sz="4" w:space="0" w:color="auto"/>
                    <w:left w:val="single" w:sz="4" w:space="0" w:color="auto"/>
                    <w:bottom w:val="single" w:sz="4" w:space="0" w:color="auto"/>
                    <w:right w:val="single" w:sz="4" w:space="0" w:color="auto"/>
                  </w:tcBorders>
                </w:tcPr>
                <w:p w14:paraId="45D15895" w14:textId="77777777" w:rsidR="005D0B62" w:rsidRPr="002D6ECA" w:rsidRDefault="005D0B62" w:rsidP="00CE3B75">
                  <w:pPr>
                    <w:autoSpaceDE w:val="0"/>
                    <w:rPr>
                      <w:rFonts w:ascii="Aptos Display" w:eastAsia="Arial" w:hAnsi="Aptos Display" w:cstheme="minorHAnsi"/>
                      <w:color w:val="262626"/>
                      <w:sz w:val="22"/>
                      <w:szCs w:val="22"/>
                    </w:rPr>
                  </w:pPr>
                </w:p>
              </w:tc>
            </w:tr>
            <w:tr w:rsidR="005D0B62" w:rsidRPr="002D6ECA" w14:paraId="59C2A714" w14:textId="77777777" w:rsidTr="00CE3B75">
              <w:trPr>
                <w:cantSplit/>
                <w:trHeight w:val="135"/>
              </w:trPr>
              <w:tc>
                <w:tcPr>
                  <w:tcW w:w="1695" w:type="dxa"/>
                  <w:tcBorders>
                    <w:top w:val="single" w:sz="4" w:space="0" w:color="auto"/>
                    <w:left w:val="single" w:sz="4" w:space="0" w:color="auto"/>
                    <w:bottom w:val="single" w:sz="4" w:space="0" w:color="auto"/>
                    <w:right w:val="single" w:sz="4" w:space="0" w:color="auto"/>
                  </w:tcBorders>
                </w:tcPr>
                <w:p w14:paraId="37A70523" w14:textId="77777777" w:rsidR="005D0B62" w:rsidRPr="002D6ECA" w:rsidRDefault="005D0B62" w:rsidP="00CE3B75">
                  <w:pPr>
                    <w:rPr>
                      <w:rFonts w:ascii="Aptos Display" w:hAnsi="Aptos Display" w:cstheme="minorHAnsi"/>
                      <w:sz w:val="22"/>
                      <w:szCs w:val="22"/>
                    </w:rPr>
                  </w:pPr>
                </w:p>
              </w:tc>
              <w:tc>
                <w:tcPr>
                  <w:tcW w:w="4140" w:type="dxa"/>
                  <w:tcBorders>
                    <w:top w:val="single" w:sz="4" w:space="0" w:color="auto"/>
                    <w:left w:val="single" w:sz="4" w:space="0" w:color="auto"/>
                    <w:bottom w:val="single" w:sz="4" w:space="0" w:color="auto"/>
                    <w:right w:val="single" w:sz="4" w:space="0" w:color="auto"/>
                  </w:tcBorders>
                </w:tcPr>
                <w:p w14:paraId="1D7CDC25" w14:textId="77777777" w:rsidR="005D0B62" w:rsidRPr="002D6ECA" w:rsidRDefault="005D0B62" w:rsidP="00CE3B75">
                  <w:pPr>
                    <w:autoSpaceDE w:val="0"/>
                    <w:rPr>
                      <w:rFonts w:ascii="Aptos Display" w:eastAsia="Arial" w:hAnsi="Aptos Display" w:cstheme="minorHAnsi"/>
                      <w:color w:val="262626"/>
                      <w:sz w:val="22"/>
                      <w:szCs w:val="22"/>
                    </w:rPr>
                  </w:pPr>
                </w:p>
              </w:tc>
              <w:tc>
                <w:tcPr>
                  <w:tcW w:w="1815" w:type="dxa"/>
                  <w:tcBorders>
                    <w:top w:val="single" w:sz="4" w:space="0" w:color="auto"/>
                    <w:left w:val="single" w:sz="4" w:space="0" w:color="auto"/>
                    <w:bottom w:val="single" w:sz="4" w:space="0" w:color="auto"/>
                    <w:right w:val="single" w:sz="4" w:space="0" w:color="auto"/>
                  </w:tcBorders>
                </w:tcPr>
                <w:p w14:paraId="5A163568" w14:textId="77777777" w:rsidR="005D0B62" w:rsidRPr="002D6ECA" w:rsidRDefault="005D0B62" w:rsidP="00CE3B75">
                  <w:pPr>
                    <w:autoSpaceDE w:val="0"/>
                    <w:rPr>
                      <w:rFonts w:ascii="Aptos Display" w:eastAsia="Arial" w:hAnsi="Aptos Display" w:cstheme="minorHAnsi"/>
                      <w:color w:val="262626"/>
                      <w:sz w:val="22"/>
                      <w:szCs w:val="22"/>
                    </w:rPr>
                  </w:pPr>
                </w:p>
              </w:tc>
              <w:tc>
                <w:tcPr>
                  <w:tcW w:w="2131" w:type="dxa"/>
                  <w:tcBorders>
                    <w:top w:val="single" w:sz="4" w:space="0" w:color="auto"/>
                    <w:left w:val="single" w:sz="4" w:space="0" w:color="auto"/>
                    <w:bottom w:val="single" w:sz="4" w:space="0" w:color="auto"/>
                    <w:right w:val="single" w:sz="4" w:space="0" w:color="auto"/>
                  </w:tcBorders>
                </w:tcPr>
                <w:p w14:paraId="210BB8F1" w14:textId="77777777" w:rsidR="005D0B62" w:rsidRPr="002D6ECA" w:rsidRDefault="005D0B62" w:rsidP="00CE3B75">
                  <w:pPr>
                    <w:autoSpaceDE w:val="0"/>
                    <w:rPr>
                      <w:rFonts w:ascii="Aptos Display" w:eastAsia="Arial" w:hAnsi="Aptos Display" w:cstheme="minorHAnsi"/>
                      <w:color w:val="262626"/>
                      <w:sz w:val="22"/>
                      <w:szCs w:val="22"/>
                    </w:rPr>
                  </w:pPr>
                </w:p>
              </w:tc>
            </w:tr>
            <w:tr w:rsidR="005D0B62" w:rsidRPr="002D6ECA" w14:paraId="3A12C8FE" w14:textId="77777777" w:rsidTr="00CE3B75">
              <w:trPr>
                <w:cantSplit/>
                <w:trHeight w:val="135"/>
              </w:trPr>
              <w:tc>
                <w:tcPr>
                  <w:tcW w:w="1695" w:type="dxa"/>
                  <w:tcBorders>
                    <w:top w:val="single" w:sz="4" w:space="0" w:color="auto"/>
                    <w:left w:val="single" w:sz="4" w:space="0" w:color="auto"/>
                    <w:bottom w:val="single" w:sz="4" w:space="0" w:color="auto"/>
                    <w:right w:val="single" w:sz="4" w:space="0" w:color="auto"/>
                  </w:tcBorders>
                </w:tcPr>
                <w:p w14:paraId="1B908694" w14:textId="77777777" w:rsidR="005D0B62" w:rsidRPr="002D6ECA" w:rsidRDefault="005D0B62" w:rsidP="00CE3B75">
                  <w:pPr>
                    <w:rPr>
                      <w:rFonts w:ascii="Aptos Display" w:hAnsi="Aptos Display" w:cstheme="minorHAnsi"/>
                      <w:sz w:val="22"/>
                      <w:szCs w:val="22"/>
                    </w:rPr>
                  </w:pPr>
                </w:p>
              </w:tc>
              <w:tc>
                <w:tcPr>
                  <w:tcW w:w="4140" w:type="dxa"/>
                  <w:tcBorders>
                    <w:top w:val="single" w:sz="4" w:space="0" w:color="auto"/>
                    <w:left w:val="single" w:sz="4" w:space="0" w:color="auto"/>
                    <w:bottom w:val="single" w:sz="4" w:space="0" w:color="auto"/>
                    <w:right w:val="single" w:sz="4" w:space="0" w:color="auto"/>
                  </w:tcBorders>
                </w:tcPr>
                <w:p w14:paraId="1287AD37" w14:textId="77777777" w:rsidR="005D0B62" w:rsidRPr="002D6ECA" w:rsidRDefault="005D0B62" w:rsidP="00CE3B75">
                  <w:pPr>
                    <w:autoSpaceDE w:val="0"/>
                    <w:rPr>
                      <w:rFonts w:ascii="Aptos Display" w:eastAsia="Arial" w:hAnsi="Aptos Display" w:cstheme="minorHAnsi"/>
                      <w:color w:val="262626"/>
                      <w:sz w:val="22"/>
                      <w:szCs w:val="22"/>
                    </w:rPr>
                  </w:pPr>
                </w:p>
              </w:tc>
              <w:tc>
                <w:tcPr>
                  <w:tcW w:w="1815" w:type="dxa"/>
                  <w:tcBorders>
                    <w:top w:val="single" w:sz="4" w:space="0" w:color="auto"/>
                    <w:left w:val="single" w:sz="4" w:space="0" w:color="auto"/>
                    <w:bottom w:val="single" w:sz="4" w:space="0" w:color="auto"/>
                    <w:right w:val="single" w:sz="4" w:space="0" w:color="auto"/>
                  </w:tcBorders>
                </w:tcPr>
                <w:p w14:paraId="7A0CDB76" w14:textId="77777777" w:rsidR="005D0B62" w:rsidRPr="002D6ECA" w:rsidRDefault="005D0B62" w:rsidP="00CE3B75">
                  <w:pPr>
                    <w:autoSpaceDE w:val="0"/>
                    <w:rPr>
                      <w:rFonts w:ascii="Aptos Display" w:eastAsia="Arial" w:hAnsi="Aptos Display" w:cstheme="minorHAnsi"/>
                      <w:color w:val="262626"/>
                      <w:sz w:val="22"/>
                      <w:szCs w:val="22"/>
                    </w:rPr>
                  </w:pPr>
                </w:p>
              </w:tc>
              <w:tc>
                <w:tcPr>
                  <w:tcW w:w="2131" w:type="dxa"/>
                  <w:tcBorders>
                    <w:top w:val="single" w:sz="4" w:space="0" w:color="auto"/>
                    <w:left w:val="single" w:sz="4" w:space="0" w:color="auto"/>
                    <w:bottom w:val="single" w:sz="4" w:space="0" w:color="auto"/>
                    <w:right w:val="single" w:sz="4" w:space="0" w:color="auto"/>
                  </w:tcBorders>
                </w:tcPr>
                <w:p w14:paraId="5A4C3ED1" w14:textId="77777777" w:rsidR="005D0B62" w:rsidRPr="002D6ECA" w:rsidRDefault="005D0B62" w:rsidP="00CE3B75">
                  <w:pPr>
                    <w:autoSpaceDE w:val="0"/>
                    <w:rPr>
                      <w:rFonts w:ascii="Aptos Display" w:eastAsia="Arial" w:hAnsi="Aptos Display" w:cstheme="minorHAnsi"/>
                      <w:color w:val="262626"/>
                      <w:sz w:val="22"/>
                      <w:szCs w:val="22"/>
                    </w:rPr>
                  </w:pPr>
                </w:p>
              </w:tc>
            </w:tr>
          </w:tbl>
          <w:p w14:paraId="7DB595C8" w14:textId="77777777" w:rsidR="005D0B62" w:rsidRPr="002D6ECA" w:rsidRDefault="005D0B62" w:rsidP="00CE3B75">
            <w:pPr>
              <w:autoSpaceDE w:val="0"/>
              <w:autoSpaceDN w:val="0"/>
              <w:adjustRightInd w:val="0"/>
              <w:spacing w:line="276" w:lineRule="auto"/>
              <w:jc w:val="both"/>
              <w:rPr>
                <w:rFonts w:ascii="Aptos Display" w:hAnsi="Aptos Display" w:cstheme="minorHAnsi"/>
                <w:color w:val="262626"/>
                <w:sz w:val="22"/>
                <w:szCs w:val="22"/>
              </w:rPr>
            </w:pPr>
          </w:p>
        </w:tc>
      </w:tr>
    </w:tbl>
    <w:p w14:paraId="4660F35C" w14:textId="77777777" w:rsidR="005D0B62" w:rsidRPr="002D6ECA" w:rsidRDefault="005D0B62" w:rsidP="005D0B62">
      <w:pPr>
        <w:suppressAutoHyphens w:val="0"/>
        <w:autoSpaceDE w:val="0"/>
        <w:autoSpaceDN w:val="0"/>
        <w:adjustRightInd w:val="0"/>
        <w:rPr>
          <w:rFonts w:ascii="Aptos Display" w:hAnsi="Aptos Display" w:cstheme="minorHAnsi"/>
          <w:b/>
          <w:color w:val="262626"/>
          <w:sz w:val="22"/>
          <w:szCs w:val="22"/>
          <w:lang w:eastAsia="pl-PL"/>
        </w:rPr>
      </w:pPr>
    </w:p>
    <w:tbl>
      <w:tblPr>
        <w:tblW w:w="10065" w:type="dxa"/>
        <w:tblInd w:w="108" w:type="dxa"/>
        <w:tblLayout w:type="fixed"/>
        <w:tblLook w:val="0000" w:firstRow="0" w:lastRow="0" w:firstColumn="0" w:lastColumn="0" w:noHBand="0" w:noVBand="0"/>
      </w:tblPr>
      <w:tblGrid>
        <w:gridCol w:w="10065"/>
      </w:tblGrid>
      <w:tr w:rsidR="005D0B62" w:rsidRPr="002D6ECA" w14:paraId="03C85919" w14:textId="77777777" w:rsidTr="00CE3B75">
        <w:trPr>
          <w:trHeight w:val="436"/>
        </w:trPr>
        <w:tc>
          <w:tcPr>
            <w:tcW w:w="10065" w:type="dxa"/>
            <w:tcBorders>
              <w:top w:val="single" w:sz="6" w:space="0" w:color="auto"/>
              <w:left w:val="single" w:sz="6" w:space="0" w:color="auto"/>
              <w:bottom w:val="single" w:sz="6" w:space="0" w:color="auto"/>
              <w:right w:val="single" w:sz="6" w:space="0" w:color="auto"/>
            </w:tcBorders>
          </w:tcPr>
          <w:p w14:paraId="1064F7FA" w14:textId="77777777" w:rsidR="005D0B62" w:rsidRPr="002D6ECA" w:rsidRDefault="005D0B62" w:rsidP="00CE3B75">
            <w:pPr>
              <w:suppressAutoHyphens w:val="0"/>
              <w:autoSpaceDE w:val="0"/>
              <w:autoSpaceDN w:val="0"/>
              <w:adjustRightInd w:val="0"/>
              <w:rPr>
                <w:rFonts w:ascii="Aptos Display" w:hAnsi="Aptos Display" w:cstheme="minorHAnsi"/>
                <w:color w:val="262626"/>
                <w:sz w:val="22"/>
                <w:szCs w:val="22"/>
                <w:lang w:eastAsia="pl-PL"/>
              </w:rPr>
            </w:pPr>
            <w:r w:rsidRPr="002D6ECA">
              <w:rPr>
                <w:rFonts w:ascii="Aptos Display" w:hAnsi="Aptos Display" w:cstheme="minorHAnsi"/>
                <w:b/>
                <w:bCs/>
                <w:color w:val="262626"/>
                <w:sz w:val="22"/>
                <w:szCs w:val="22"/>
                <w:lang w:eastAsia="pl-PL"/>
              </w:rPr>
              <w:t>8)</w:t>
            </w:r>
            <w:r w:rsidRPr="002D6ECA">
              <w:rPr>
                <w:rFonts w:ascii="Aptos Display" w:hAnsi="Aptos Display" w:cstheme="minorHAnsi"/>
                <w:color w:val="262626"/>
                <w:sz w:val="22"/>
                <w:szCs w:val="22"/>
                <w:lang w:eastAsia="pl-PL"/>
              </w:rPr>
              <w:t xml:space="preserve">   </w:t>
            </w:r>
            <w:r w:rsidRPr="002D6ECA">
              <w:rPr>
                <w:rFonts w:ascii="Aptos Display" w:hAnsi="Aptos Display" w:cstheme="minorHAnsi"/>
                <w:b/>
                <w:bCs/>
                <w:color w:val="262626"/>
                <w:sz w:val="22"/>
                <w:szCs w:val="22"/>
                <w:lang w:eastAsia="pl-PL"/>
              </w:rPr>
              <w:t xml:space="preserve">Stosownie do art. 225 ust. 1 ustawy </w:t>
            </w:r>
            <w:proofErr w:type="spellStart"/>
            <w:r w:rsidRPr="002D6ECA">
              <w:rPr>
                <w:rFonts w:ascii="Aptos Display" w:hAnsi="Aptos Display" w:cstheme="minorHAnsi"/>
                <w:b/>
                <w:bCs/>
                <w:color w:val="262626"/>
                <w:sz w:val="22"/>
                <w:szCs w:val="22"/>
                <w:lang w:eastAsia="pl-PL"/>
              </w:rPr>
              <w:t>Pzp</w:t>
            </w:r>
            <w:proofErr w:type="spellEnd"/>
            <w:r w:rsidRPr="002D6ECA">
              <w:rPr>
                <w:rFonts w:ascii="Aptos Display" w:hAnsi="Aptos Display" w:cstheme="minorHAnsi"/>
                <w:b/>
                <w:bCs/>
                <w:color w:val="262626"/>
                <w:sz w:val="22"/>
                <w:szCs w:val="22"/>
                <w:lang w:eastAsia="pl-PL"/>
              </w:rPr>
              <w:t xml:space="preserve"> OŚWIADCZAMY, że wybór naszej oferty;</w:t>
            </w:r>
          </w:p>
          <w:p w14:paraId="0C89E659" w14:textId="77777777" w:rsidR="005D0B62" w:rsidRPr="002D6ECA" w:rsidRDefault="005D0B62" w:rsidP="00CE3B75">
            <w:pPr>
              <w:suppressAutoHyphens w:val="0"/>
              <w:autoSpaceDE w:val="0"/>
              <w:autoSpaceDN w:val="0"/>
              <w:adjustRightInd w:val="0"/>
              <w:jc w:val="both"/>
              <w:rPr>
                <w:rFonts w:ascii="Aptos Display" w:hAnsi="Aptos Display" w:cstheme="minorHAnsi"/>
                <w:color w:val="262626"/>
                <w:sz w:val="22"/>
                <w:szCs w:val="22"/>
                <w:lang w:eastAsia="pl-PL"/>
              </w:rPr>
            </w:pPr>
            <w:r w:rsidRPr="002D6ECA">
              <w:rPr>
                <w:rFonts w:ascii="Aptos Display" w:hAnsi="Aptos Display" w:cstheme="minorHAnsi"/>
                <w:color w:val="262626"/>
                <w:sz w:val="22"/>
                <w:szCs w:val="22"/>
                <w:lang w:eastAsia="pl-PL"/>
              </w:rPr>
              <w:t xml:space="preserve">□ </w:t>
            </w:r>
            <w:r w:rsidRPr="002D6ECA">
              <w:rPr>
                <w:rFonts w:ascii="Aptos Display" w:hAnsi="Aptos Display" w:cstheme="minorHAnsi"/>
                <w:b/>
                <w:bCs/>
                <w:color w:val="262626"/>
                <w:sz w:val="22"/>
                <w:szCs w:val="22"/>
                <w:lang w:eastAsia="pl-PL"/>
              </w:rPr>
              <w:t xml:space="preserve">nie będzie </w:t>
            </w:r>
            <w:r w:rsidRPr="002D6ECA">
              <w:rPr>
                <w:rFonts w:ascii="Aptos Display" w:hAnsi="Aptos Display" w:cstheme="minorHAnsi"/>
                <w:color w:val="262626"/>
                <w:sz w:val="22"/>
                <w:szCs w:val="22"/>
                <w:lang w:eastAsia="pl-PL"/>
              </w:rPr>
              <w:t>prowadził do powstania u Zamawiającego obowiązku podatkowego zgodnie z</w:t>
            </w:r>
          </w:p>
          <w:p w14:paraId="2156A479" w14:textId="77777777" w:rsidR="005D0B62" w:rsidRPr="002D6ECA" w:rsidRDefault="005D0B62" w:rsidP="00CE3B75">
            <w:pPr>
              <w:suppressAutoHyphens w:val="0"/>
              <w:autoSpaceDE w:val="0"/>
              <w:autoSpaceDN w:val="0"/>
              <w:adjustRightInd w:val="0"/>
              <w:jc w:val="both"/>
              <w:rPr>
                <w:rFonts w:ascii="Aptos Display" w:hAnsi="Aptos Display" w:cstheme="minorHAnsi"/>
                <w:color w:val="262626"/>
                <w:sz w:val="22"/>
                <w:szCs w:val="22"/>
                <w:lang w:eastAsia="pl-PL"/>
              </w:rPr>
            </w:pPr>
            <w:r w:rsidRPr="002D6ECA">
              <w:rPr>
                <w:rFonts w:ascii="Aptos Display" w:hAnsi="Aptos Display" w:cstheme="minorHAnsi"/>
                <w:color w:val="262626"/>
                <w:sz w:val="22"/>
                <w:szCs w:val="22"/>
                <w:lang w:eastAsia="pl-PL"/>
              </w:rPr>
              <w:t>przepisami ustawy z dnia 11 marca 2004 r. o podatku od towarów i usług (Dz. U. z 2025 r., poz.775)</w:t>
            </w:r>
          </w:p>
          <w:p w14:paraId="13F07C05" w14:textId="77777777" w:rsidR="005D0B62" w:rsidRPr="002D6ECA" w:rsidRDefault="005D0B62" w:rsidP="00CE3B75">
            <w:pPr>
              <w:suppressAutoHyphens w:val="0"/>
              <w:autoSpaceDE w:val="0"/>
              <w:autoSpaceDN w:val="0"/>
              <w:adjustRightInd w:val="0"/>
              <w:jc w:val="both"/>
              <w:rPr>
                <w:rFonts w:ascii="Aptos Display" w:hAnsi="Aptos Display" w:cstheme="minorHAnsi"/>
                <w:color w:val="262626"/>
                <w:sz w:val="22"/>
                <w:szCs w:val="22"/>
                <w:lang w:eastAsia="pl-PL"/>
              </w:rPr>
            </w:pPr>
          </w:p>
          <w:p w14:paraId="0BD278ED" w14:textId="77777777" w:rsidR="005D0B62" w:rsidRPr="002D6ECA" w:rsidRDefault="005D0B62" w:rsidP="00CE3B75">
            <w:pPr>
              <w:suppressAutoHyphens w:val="0"/>
              <w:autoSpaceDE w:val="0"/>
              <w:autoSpaceDN w:val="0"/>
              <w:adjustRightInd w:val="0"/>
              <w:jc w:val="both"/>
              <w:rPr>
                <w:rFonts w:ascii="Aptos Display" w:hAnsi="Aptos Display" w:cstheme="minorHAnsi"/>
                <w:color w:val="262626"/>
                <w:sz w:val="22"/>
                <w:szCs w:val="22"/>
                <w:lang w:eastAsia="pl-PL"/>
              </w:rPr>
            </w:pPr>
            <w:r w:rsidRPr="002D6ECA">
              <w:rPr>
                <w:rFonts w:ascii="Aptos Display" w:hAnsi="Aptos Display" w:cstheme="minorHAnsi"/>
                <w:color w:val="262626"/>
                <w:sz w:val="22"/>
                <w:szCs w:val="22"/>
                <w:lang w:eastAsia="pl-PL"/>
              </w:rPr>
              <w:t xml:space="preserve">□ </w:t>
            </w:r>
            <w:r w:rsidRPr="002D6ECA">
              <w:rPr>
                <w:rFonts w:ascii="Aptos Display" w:hAnsi="Aptos Display" w:cstheme="minorHAnsi"/>
                <w:b/>
                <w:bCs/>
                <w:color w:val="262626"/>
                <w:sz w:val="22"/>
                <w:szCs w:val="22"/>
                <w:lang w:eastAsia="pl-PL"/>
              </w:rPr>
              <w:t xml:space="preserve">będzie </w:t>
            </w:r>
            <w:r w:rsidRPr="002D6ECA">
              <w:rPr>
                <w:rFonts w:ascii="Aptos Display" w:hAnsi="Aptos Display" w:cstheme="minorHAnsi"/>
                <w:color w:val="262626"/>
                <w:sz w:val="22"/>
                <w:szCs w:val="22"/>
                <w:lang w:eastAsia="pl-PL"/>
              </w:rPr>
              <w:t>prowadził do powstania u Zamawiającego obowiązku podatkowego zgodnie z przepisami</w:t>
            </w:r>
          </w:p>
          <w:p w14:paraId="2475DCEA" w14:textId="77777777" w:rsidR="005D0B62" w:rsidRPr="002D6ECA" w:rsidRDefault="005D0B62" w:rsidP="00CE3B75">
            <w:pPr>
              <w:suppressAutoHyphens w:val="0"/>
              <w:autoSpaceDE w:val="0"/>
              <w:autoSpaceDN w:val="0"/>
              <w:adjustRightInd w:val="0"/>
              <w:jc w:val="both"/>
              <w:rPr>
                <w:rFonts w:ascii="Aptos Display" w:hAnsi="Aptos Display" w:cstheme="minorHAnsi"/>
                <w:color w:val="262626"/>
                <w:sz w:val="22"/>
                <w:szCs w:val="22"/>
                <w:lang w:eastAsia="pl-PL"/>
              </w:rPr>
            </w:pPr>
            <w:r w:rsidRPr="002D6ECA">
              <w:rPr>
                <w:rFonts w:ascii="Aptos Display" w:hAnsi="Aptos Display" w:cstheme="minorHAnsi"/>
                <w:color w:val="262626"/>
                <w:sz w:val="22"/>
                <w:szCs w:val="22"/>
                <w:lang w:eastAsia="pl-PL"/>
              </w:rPr>
              <w:t>ustawy z dnia 11 marca 2004 r. o podatku od towarów i usług (Dz. U. z 2025 r., poz. 775)</w:t>
            </w:r>
          </w:p>
          <w:p w14:paraId="58A8B50E" w14:textId="77777777" w:rsidR="005D0B62" w:rsidRPr="002D6ECA" w:rsidRDefault="005D0B62" w:rsidP="00CE3B75">
            <w:pPr>
              <w:suppressAutoHyphens w:val="0"/>
              <w:autoSpaceDE w:val="0"/>
              <w:autoSpaceDN w:val="0"/>
              <w:adjustRightInd w:val="0"/>
              <w:jc w:val="both"/>
              <w:rPr>
                <w:rFonts w:ascii="Aptos Display" w:hAnsi="Aptos Display" w:cstheme="minorHAnsi"/>
                <w:color w:val="262626"/>
                <w:sz w:val="22"/>
                <w:szCs w:val="22"/>
                <w:lang w:eastAsia="pl-PL"/>
              </w:rPr>
            </w:pPr>
            <w:r w:rsidRPr="002D6ECA">
              <w:rPr>
                <w:rFonts w:ascii="Aptos Display" w:hAnsi="Aptos Display" w:cstheme="minorHAnsi"/>
                <w:color w:val="262626"/>
                <w:sz w:val="22"/>
                <w:szCs w:val="22"/>
                <w:lang w:eastAsia="pl-PL"/>
              </w:rPr>
              <w:t>jednocześnie wskazujemy nazwy (rodzaj) towaru lub usługi, których dostawa lub świadczenie będzie prowadzić do jego powstania</w:t>
            </w:r>
          </w:p>
          <w:p w14:paraId="5B36AED4" w14:textId="77777777" w:rsidR="005D0B62" w:rsidRPr="002D6ECA" w:rsidRDefault="005D0B62" w:rsidP="00CE3B75">
            <w:pPr>
              <w:suppressAutoHyphens w:val="0"/>
              <w:autoSpaceDE w:val="0"/>
              <w:autoSpaceDN w:val="0"/>
              <w:adjustRightInd w:val="0"/>
              <w:rPr>
                <w:rFonts w:ascii="Aptos Display" w:hAnsi="Aptos Display" w:cstheme="minorHAnsi"/>
                <w:color w:val="262626"/>
                <w:sz w:val="22"/>
                <w:szCs w:val="22"/>
                <w:lang w:eastAsia="pl-PL"/>
              </w:rPr>
            </w:pPr>
            <w:r w:rsidRPr="002D6ECA">
              <w:rPr>
                <w:rFonts w:ascii="Aptos Display" w:hAnsi="Aptos Display" w:cstheme="minorHAnsi"/>
                <w:color w:val="262626"/>
                <w:sz w:val="22"/>
                <w:szCs w:val="22"/>
                <w:lang w:eastAsia="pl-PL"/>
              </w:rPr>
              <w:t>_________________________________________________________________________________________</w:t>
            </w:r>
          </w:p>
          <w:p w14:paraId="5BDDE590" w14:textId="77777777" w:rsidR="005D0B62" w:rsidRPr="002D6ECA" w:rsidRDefault="005D0B62" w:rsidP="00CE3B75">
            <w:pPr>
              <w:suppressAutoHyphens w:val="0"/>
              <w:autoSpaceDE w:val="0"/>
              <w:autoSpaceDN w:val="0"/>
              <w:adjustRightInd w:val="0"/>
              <w:rPr>
                <w:rFonts w:ascii="Aptos Display" w:hAnsi="Aptos Display" w:cstheme="minorHAnsi"/>
                <w:color w:val="262626"/>
                <w:sz w:val="22"/>
                <w:szCs w:val="22"/>
                <w:lang w:eastAsia="pl-PL"/>
              </w:rPr>
            </w:pPr>
            <w:r w:rsidRPr="002D6ECA">
              <w:rPr>
                <w:rFonts w:ascii="Aptos Display" w:hAnsi="Aptos Display" w:cstheme="minorHAnsi"/>
                <w:color w:val="262626"/>
                <w:sz w:val="22"/>
                <w:szCs w:val="22"/>
                <w:lang w:eastAsia="pl-PL"/>
              </w:rPr>
              <w:t>_________________________________________________________________________________________</w:t>
            </w:r>
          </w:p>
          <w:p w14:paraId="6ABCAA63" w14:textId="77777777" w:rsidR="005D0B62" w:rsidRPr="002D6ECA" w:rsidRDefault="005D0B62" w:rsidP="00CE3B75">
            <w:pPr>
              <w:suppressAutoHyphens w:val="0"/>
              <w:autoSpaceDE w:val="0"/>
              <w:autoSpaceDN w:val="0"/>
              <w:adjustRightInd w:val="0"/>
              <w:rPr>
                <w:rFonts w:ascii="Aptos Display" w:hAnsi="Aptos Display" w:cstheme="minorHAnsi"/>
                <w:b/>
                <w:bCs/>
                <w:color w:val="262626"/>
                <w:sz w:val="22"/>
                <w:szCs w:val="22"/>
                <w:lang w:eastAsia="pl-PL"/>
              </w:rPr>
            </w:pPr>
          </w:p>
          <w:p w14:paraId="62E19970" w14:textId="77777777" w:rsidR="005D0B62" w:rsidRPr="002D6ECA" w:rsidRDefault="005D0B62" w:rsidP="00CE3B75">
            <w:pPr>
              <w:suppressAutoHyphens w:val="0"/>
              <w:autoSpaceDE w:val="0"/>
              <w:autoSpaceDN w:val="0"/>
              <w:adjustRightInd w:val="0"/>
              <w:rPr>
                <w:rFonts w:ascii="Aptos Display" w:hAnsi="Aptos Display" w:cstheme="minorHAnsi"/>
                <w:color w:val="262626"/>
                <w:sz w:val="22"/>
                <w:szCs w:val="22"/>
                <w:lang w:eastAsia="pl-PL"/>
              </w:rPr>
            </w:pPr>
            <w:r w:rsidRPr="002D6ECA">
              <w:rPr>
                <w:rFonts w:ascii="Aptos Display" w:hAnsi="Aptos Display" w:cstheme="minorHAnsi"/>
                <w:b/>
                <w:bCs/>
                <w:color w:val="262626"/>
                <w:sz w:val="22"/>
                <w:szCs w:val="22"/>
                <w:lang w:eastAsia="pl-PL"/>
              </w:rPr>
              <w:t>wraz z określeniem ich wartości __________________________ zł bez kwoty podatku.</w:t>
            </w:r>
          </w:p>
        </w:tc>
      </w:tr>
    </w:tbl>
    <w:p w14:paraId="380ECDC7" w14:textId="77777777" w:rsidR="005D0B62" w:rsidRPr="00E42DD9" w:rsidRDefault="005D0B62" w:rsidP="005D0B62">
      <w:pPr>
        <w:autoSpaceDE w:val="0"/>
        <w:autoSpaceDN w:val="0"/>
        <w:adjustRightInd w:val="0"/>
        <w:rPr>
          <w:rFonts w:ascii="Aptos Display" w:hAnsi="Aptos Display" w:cstheme="minorHAnsi"/>
          <w:color w:val="0D0D0D"/>
          <w:sz w:val="10"/>
          <w:szCs w:val="10"/>
        </w:rPr>
      </w:pPr>
    </w:p>
    <w:tbl>
      <w:tblPr>
        <w:tblW w:w="9923" w:type="dxa"/>
        <w:tblInd w:w="134" w:type="dxa"/>
        <w:tblLayout w:type="fixed"/>
        <w:tblLook w:val="0000" w:firstRow="0" w:lastRow="0" w:firstColumn="0" w:lastColumn="0" w:noHBand="0" w:noVBand="0"/>
      </w:tblPr>
      <w:tblGrid>
        <w:gridCol w:w="9923"/>
      </w:tblGrid>
      <w:tr w:rsidR="005D0B62" w:rsidRPr="002D6ECA" w14:paraId="3AF9DA39" w14:textId="77777777" w:rsidTr="00CE3B75">
        <w:tc>
          <w:tcPr>
            <w:tcW w:w="9923" w:type="dxa"/>
            <w:tcBorders>
              <w:top w:val="single" w:sz="6" w:space="0" w:color="auto"/>
              <w:left w:val="single" w:sz="6" w:space="0" w:color="auto"/>
              <w:bottom w:val="single" w:sz="6" w:space="0" w:color="auto"/>
              <w:right w:val="single" w:sz="6" w:space="0" w:color="auto"/>
            </w:tcBorders>
          </w:tcPr>
          <w:p w14:paraId="2AF91FE3" w14:textId="77777777" w:rsidR="005D0B62" w:rsidRPr="002D6ECA" w:rsidRDefault="005D0B62" w:rsidP="00CE3B75">
            <w:pPr>
              <w:autoSpaceDE w:val="0"/>
              <w:autoSpaceDN w:val="0"/>
              <w:adjustRightInd w:val="0"/>
              <w:spacing w:line="360" w:lineRule="auto"/>
              <w:rPr>
                <w:rFonts w:ascii="Aptos Display" w:hAnsi="Aptos Display" w:cstheme="minorHAnsi"/>
                <w:bCs/>
                <w:color w:val="0D0D0D"/>
                <w:sz w:val="22"/>
                <w:szCs w:val="22"/>
              </w:rPr>
            </w:pPr>
            <w:r w:rsidRPr="002D6ECA">
              <w:rPr>
                <w:rFonts w:ascii="Aptos Display" w:hAnsi="Aptos Display" w:cstheme="minorHAnsi"/>
                <w:b/>
                <w:color w:val="0D0D0D"/>
                <w:sz w:val="22"/>
                <w:szCs w:val="22"/>
              </w:rPr>
              <w:t>9</w:t>
            </w:r>
            <w:r w:rsidRPr="002D6ECA">
              <w:rPr>
                <w:rFonts w:ascii="Aptos Display" w:hAnsi="Aptos Display" w:cstheme="minorHAnsi"/>
                <w:b/>
                <w:bCs/>
                <w:color w:val="0D0D0D"/>
                <w:sz w:val="22"/>
                <w:szCs w:val="22"/>
              </w:rPr>
              <w:t>)</w:t>
            </w:r>
            <w:r w:rsidRPr="002D6ECA">
              <w:rPr>
                <w:rFonts w:ascii="Aptos Display" w:hAnsi="Aptos Display" w:cstheme="minorHAnsi"/>
                <w:bCs/>
                <w:color w:val="0D0D0D"/>
                <w:sz w:val="22"/>
                <w:szCs w:val="22"/>
              </w:rPr>
              <w:t xml:space="preserve">  </w:t>
            </w:r>
            <w:r w:rsidRPr="002D6ECA">
              <w:rPr>
                <w:rFonts w:ascii="Aptos Display" w:hAnsi="Aptos Display" w:cstheme="minorHAnsi"/>
                <w:b/>
                <w:color w:val="262626"/>
                <w:sz w:val="22"/>
                <w:szCs w:val="22"/>
              </w:rPr>
              <w:t>PROJEKT UMOWY</w:t>
            </w:r>
            <w:r w:rsidRPr="002D6ECA">
              <w:rPr>
                <w:rFonts w:ascii="Aptos Display" w:hAnsi="Aptos Display" w:cstheme="minorHAnsi"/>
                <w:bCs/>
                <w:color w:val="262626"/>
                <w:sz w:val="22"/>
                <w:szCs w:val="22"/>
              </w:rPr>
              <w:t xml:space="preserve"> </w:t>
            </w:r>
          </w:p>
          <w:p w14:paraId="32492414" w14:textId="77777777" w:rsidR="005D0B62" w:rsidRPr="002D6ECA" w:rsidRDefault="005D0B62" w:rsidP="00CE3B75">
            <w:pPr>
              <w:autoSpaceDE w:val="0"/>
              <w:autoSpaceDN w:val="0"/>
              <w:adjustRightInd w:val="0"/>
              <w:spacing w:line="360" w:lineRule="auto"/>
              <w:rPr>
                <w:rFonts w:ascii="Aptos Display" w:hAnsi="Aptos Display" w:cstheme="minorHAnsi"/>
                <w:color w:val="0D0D0D"/>
                <w:sz w:val="22"/>
                <w:szCs w:val="22"/>
              </w:rPr>
            </w:pPr>
            <w:r w:rsidRPr="002D6ECA">
              <w:rPr>
                <w:rFonts w:ascii="Aptos Display" w:hAnsi="Aptos Display" w:cstheme="minorHAnsi"/>
                <w:bCs/>
                <w:color w:val="262626"/>
                <w:sz w:val="22"/>
                <w:szCs w:val="22"/>
              </w:rPr>
              <w:t xml:space="preserve">stanowiący załącznik do </w:t>
            </w:r>
            <w:r w:rsidRPr="002D6ECA">
              <w:rPr>
                <w:rFonts w:ascii="Aptos Display" w:hAnsi="Aptos Display" w:cstheme="minorHAnsi"/>
                <w:color w:val="0D0D0D"/>
                <w:sz w:val="22"/>
                <w:szCs w:val="22"/>
              </w:rPr>
              <w:t>SWZ</w:t>
            </w:r>
            <w:r w:rsidRPr="002D6ECA">
              <w:rPr>
                <w:rFonts w:ascii="Aptos Display" w:hAnsi="Aptos Display" w:cstheme="minorHAnsi"/>
                <w:bCs/>
                <w:color w:val="262626"/>
                <w:sz w:val="22"/>
                <w:szCs w:val="22"/>
              </w:rPr>
              <w:t xml:space="preserve"> p</w:t>
            </w:r>
            <w:r w:rsidRPr="002D6ECA">
              <w:rPr>
                <w:rFonts w:ascii="Aptos Display" w:hAnsi="Aptos Display" w:cstheme="minorHAnsi"/>
                <w:bCs/>
                <w:color w:val="0D0D0D"/>
                <w:sz w:val="22"/>
                <w:szCs w:val="22"/>
              </w:rPr>
              <w:t>rzyjmujemy bez zastrzeżeń oraz zobowiązujemy się do zawarcia pisemnej umowy w terminie i miejscu wskazanym przez Zamawiającego.</w:t>
            </w:r>
            <w:r w:rsidRPr="002D6ECA">
              <w:rPr>
                <w:rFonts w:ascii="Aptos Display" w:hAnsi="Aptos Display" w:cstheme="minorHAnsi"/>
                <w:color w:val="0D0D0D"/>
                <w:sz w:val="22"/>
                <w:szCs w:val="22"/>
              </w:rPr>
              <w:t xml:space="preserve">    </w:t>
            </w:r>
          </w:p>
        </w:tc>
      </w:tr>
      <w:tr w:rsidR="005D0B62" w:rsidRPr="002D6ECA" w14:paraId="097AF8F6" w14:textId="77777777" w:rsidTr="00CE3B75">
        <w:trPr>
          <w:trHeight w:val="1726"/>
        </w:trPr>
        <w:tc>
          <w:tcPr>
            <w:tcW w:w="9923" w:type="dxa"/>
            <w:tcBorders>
              <w:top w:val="single" w:sz="6" w:space="0" w:color="auto"/>
              <w:left w:val="single" w:sz="6" w:space="0" w:color="auto"/>
              <w:bottom w:val="single" w:sz="6" w:space="0" w:color="auto"/>
              <w:right w:val="single" w:sz="6" w:space="0" w:color="auto"/>
            </w:tcBorders>
          </w:tcPr>
          <w:p w14:paraId="1E359713" w14:textId="77777777" w:rsidR="005D0B62" w:rsidRPr="005B2AB4" w:rsidRDefault="005D0B62" w:rsidP="00CE3B75">
            <w:pPr>
              <w:autoSpaceDE w:val="0"/>
              <w:autoSpaceDN w:val="0"/>
              <w:adjustRightInd w:val="0"/>
              <w:spacing w:line="360" w:lineRule="auto"/>
              <w:rPr>
                <w:rFonts w:ascii="Aptos Display" w:hAnsi="Aptos Display" w:cstheme="minorHAnsi"/>
                <w:b/>
                <w:color w:val="0D0D0D"/>
                <w:sz w:val="2"/>
                <w:szCs w:val="2"/>
              </w:rPr>
            </w:pPr>
          </w:p>
          <w:p w14:paraId="08F169A1" w14:textId="77777777" w:rsidR="005D0B62" w:rsidRPr="002D6ECA" w:rsidRDefault="005D0B62" w:rsidP="00CE3B75">
            <w:pPr>
              <w:autoSpaceDE w:val="0"/>
              <w:autoSpaceDN w:val="0"/>
              <w:adjustRightInd w:val="0"/>
              <w:spacing w:line="360" w:lineRule="auto"/>
              <w:rPr>
                <w:rFonts w:ascii="Aptos Display" w:hAnsi="Aptos Display" w:cstheme="minorHAnsi"/>
                <w:b/>
                <w:color w:val="0D0D0D"/>
                <w:sz w:val="22"/>
                <w:szCs w:val="22"/>
              </w:rPr>
            </w:pPr>
            <w:r w:rsidRPr="002D6ECA">
              <w:rPr>
                <w:rFonts w:ascii="Aptos Display" w:hAnsi="Aptos Display" w:cstheme="minorHAnsi"/>
                <w:b/>
                <w:color w:val="0D0D0D"/>
                <w:sz w:val="22"/>
                <w:szCs w:val="22"/>
              </w:rPr>
              <w:t>10) OSOBĄ wyznaczoną do kontaktu w czasie realizacji umowy będzie:</w:t>
            </w:r>
          </w:p>
          <w:p w14:paraId="306E0208" w14:textId="77777777" w:rsidR="005D0B62" w:rsidRPr="002D6ECA" w:rsidRDefault="005D0B62" w:rsidP="00CE3B75">
            <w:pPr>
              <w:autoSpaceDE w:val="0"/>
              <w:autoSpaceDN w:val="0"/>
              <w:adjustRightInd w:val="0"/>
              <w:spacing w:line="360" w:lineRule="auto"/>
              <w:rPr>
                <w:rFonts w:ascii="Aptos Display" w:hAnsi="Aptos Display" w:cstheme="minorHAnsi"/>
                <w:color w:val="262626"/>
                <w:sz w:val="22"/>
                <w:szCs w:val="22"/>
                <w:lang w:eastAsia="pl-PL"/>
              </w:rPr>
            </w:pPr>
            <w:r w:rsidRPr="002D6ECA">
              <w:rPr>
                <w:rFonts w:ascii="Aptos Display" w:hAnsi="Aptos Display" w:cstheme="minorHAnsi"/>
                <w:b/>
                <w:color w:val="0D0D0D"/>
                <w:sz w:val="22"/>
                <w:szCs w:val="22"/>
              </w:rPr>
              <w:t xml:space="preserve"> </w:t>
            </w:r>
            <w:r w:rsidRPr="002D6ECA">
              <w:rPr>
                <w:rFonts w:ascii="Aptos Display" w:hAnsi="Aptos Display" w:cstheme="minorHAnsi"/>
                <w:color w:val="262626"/>
                <w:sz w:val="22"/>
                <w:szCs w:val="22"/>
                <w:lang w:eastAsia="pl-PL"/>
              </w:rPr>
              <w:t>_________________________</w:t>
            </w:r>
            <w:r w:rsidRPr="002D6ECA">
              <w:rPr>
                <w:rFonts w:ascii="Aptos Display" w:hAnsi="Aptos Display" w:cstheme="minorHAnsi"/>
                <w:b/>
                <w:color w:val="0D0D0D"/>
                <w:sz w:val="22"/>
                <w:szCs w:val="22"/>
              </w:rPr>
              <w:t xml:space="preserve"> </w:t>
            </w:r>
            <w:r w:rsidRPr="002D6ECA">
              <w:rPr>
                <w:rFonts w:ascii="Aptos Display" w:hAnsi="Aptos Display" w:cstheme="minorHAnsi"/>
                <w:color w:val="262626"/>
                <w:sz w:val="22"/>
                <w:szCs w:val="22"/>
                <w:lang w:eastAsia="pl-PL"/>
              </w:rPr>
              <w:t>_________________________________</w:t>
            </w:r>
          </w:p>
          <w:p w14:paraId="0750BDC2" w14:textId="77777777" w:rsidR="005D0B62" w:rsidRPr="002D6ECA" w:rsidRDefault="005D0B62" w:rsidP="00CE3B75">
            <w:pPr>
              <w:autoSpaceDE w:val="0"/>
              <w:autoSpaceDN w:val="0"/>
              <w:adjustRightInd w:val="0"/>
              <w:spacing w:line="360" w:lineRule="auto"/>
              <w:rPr>
                <w:rFonts w:ascii="Aptos Display" w:hAnsi="Aptos Display" w:cstheme="minorHAnsi"/>
                <w:color w:val="262626"/>
                <w:sz w:val="22"/>
                <w:szCs w:val="22"/>
                <w:lang w:eastAsia="pl-PL"/>
              </w:rPr>
            </w:pPr>
            <w:r w:rsidRPr="002D6ECA">
              <w:rPr>
                <w:rFonts w:ascii="Aptos Display" w:hAnsi="Aptos Display" w:cstheme="minorHAnsi"/>
                <w:color w:val="262626"/>
                <w:sz w:val="22"/>
                <w:szCs w:val="22"/>
                <w:lang w:eastAsia="pl-PL"/>
              </w:rPr>
              <w:t>tel.: _______________________________________________________</w:t>
            </w:r>
          </w:p>
          <w:p w14:paraId="3F8C6E94" w14:textId="77777777" w:rsidR="005D0B62" w:rsidRPr="005B2AB4" w:rsidRDefault="005D0B62" w:rsidP="00CE3B75">
            <w:pPr>
              <w:autoSpaceDE w:val="0"/>
              <w:autoSpaceDN w:val="0"/>
              <w:adjustRightInd w:val="0"/>
              <w:spacing w:line="360" w:lineRule="auto"/>
              <w:rPr>
                <w:rFonts w:ascii="Aptos Display" w:hAnsi="Aptos Display" w:cstheme="minorHAnsi"/>
                <w:color w:val="262626"/>
                <w:sz w:val="22"/>
                <w:szCs w:val="22"/>
                <w:u w:val="single"/>
                <w:lang w:eastAsia="pl-PL"/>
              </w:rPr>
            </w:pPr>
            <w:r w:rsidRPr="002D6ECA">
              <w:rPr>
                <w:rFonts w:ascii="Aptos Display" w:hAnsi="Aptos Display" w:cstheme="minorHAnsi"/>
                <w:color w:val="262626"/>
                <w:sz w:val="22"/>
                <w:szCs w:val="22"/>
                <w:lang w:eastAsia="pl-PL"/>
              </w:rPr>
              <w:t>e-mail: ____________________________________________________</w:t>
            </w:r>
          </w:p>
        </w:tc>
      </w:tr>
      <w:tr w:rsidR="005D0B62" w:rsidRPr="002D6ECA" w14:paraId="280C5D4E" w14:textId="77777777" w:rsidTr="00CE3B75">
        <w:tc>
          <w:tcPr>
            <w:tcW w:w="9923" w:type="dxa"/>
            <w:tcBorders>
              <w:top w:val="single" w:sz="6" w:space="0" w:color="auto"/>
              <w:left w:val="single" w:sz="6" w:space="0" w:color="auto"/>
              <w:bottom w:val="single" w:sz="6" w:space="0" w:color="auto"/>
              <w:right w:val="single" w:sz="6" w:space="0" w:color="auto"/>
            </w:tcBorders>
          </w:tcPr>
          <w:p w14:paraId="4DADBD00" w14:textId="77777777" w:rsidR="005D0B62" w:rsidRPr="005B2AB4" w:rsidRDefault="005D0B62" w:rsidP="00CE3B75">
            <w:pPr>
              <w:autoSpaceDE w:val="0"/>
              <w:autoSpaceDN w:val="0"/>
              <w:adjustRightInd w:val="0"/>
              <w:spacing w:line="276" w:lineRule="auto"/>
              <w:rPr>
                <w:rFonts w:ascii="Aptos Display" w:hAnsi="Aptos Display" w:cstheme="minorHAnsi"/>
                <w:b/>
                <w:sz w:val="2"/>
                <w:szCs w:val="2"/>
              </w:rPr>
            </w:pPr>
          </w:p>
          <w:p w14:paraId="1D38755B" w14:textId="77777777" w:rsidR="005D0B62" w:rsidRPr="002D6ECA" w:rsidRDefault="005D0B62" w:rsidP="00CE3B75">
            <w:pPr>
              <w:autoSpaceDE w:val="0"/>
              <w:autoSpaceDN w:val="0"/>
              <w:adjustRightInd w:val="0"/>
              <w:spacing w:line="276" w:lineRule="auto"/>
              <w:rPr>
                <w:rFonts w:ascii="Aptos Display" w:hAnsi="Aptos Display" w:cstheme="minorHAnsi"/>
                <w:bCs/>
                <w:sz w:val="22"/>
                <w:szCs w:val="22"/>
              </w:rPr>
            </w:pPr>
            <w:r w:rsidRPr="002D6ECA">
              <w:rPr>
                <w:rFonts w:ascii="Aptos Display" w:hAnsi="Aptos Display" w:cstheme="minorHAnsi"/>
                <w:b/>
                <w:sz w:val="22"/>
                <w:szCs w:val="22"/>
              </w:rPr>
              <w:t xml:space="preserve">11) Zgłoszenie wad/uwag </w:t>
            </w:r>
            <w:r w:rsidRPr="002D6ECA">
              <w:rPr>
                <w:rFonts w:ascii="Aptos Display" w:hAnsi="Aptos Display" w:cstheme="minorHAnsi"/>
                <w:bCs/>
                <w:sz w:val="22"/>
                <w:szCs w:val="22"/>
              </w:rPr>
              <w:t>będzie przyjmowane:</w:t>
            </w:r>
          </w:p>
          <w:p w14:paraId="19FADB0F" w14:textId="77777777" w:rsidR="005D0B62" w:rsidRPr="002D6ECA" w:rsidRDefault="005D0B62" w:rsidP="00CE3B75">
            <w:pPr>
              <w:autoSpaceDE w:val="0"/>
              <w:autoSpaceDN w:val="0"/>
              <w:adjustRightInd w:val="0"/>
              <w:spacing w:line="276" w:lineRule="auto"/>
              <w:rPr>
                <w:rFonts w:ascii="Aptos Display" w:hAnsi="Aptos Display" w:cstheme="minorHAnsi"/>
                <w:bCs/>
                <w:sz w:val="22"/>
                <w:szCs w:val="22"/>
              </w:rPr>
            </w:pPr>
            <w:r w:rsidRPr="002D6ECA">
              <w:rPr>
                <w:rFonts w:ascii="Aptos Display" w:hAnsi="Aptos Display" w:cstheme="minorHAnsi"/>
                <w:bCs/>
                <w:sz w:val="22"/>
                <w:szCs w:val="22"/>
              </w:rPr>
              <w:t>telefonicznie, na nr telefonu: ___________________________________________</w:t>
            </w:r>
          </w:p>
          <w:p w14:paraId="14E5CD11" w14:textId="77777777" w:rsidR="005D0B62" w:rsidRDefault="005D0B62" w:rsidP="00CE3B75">
            <w:pPr>
              <w:autoSpaceDE w:val="0"/>
              <w:autoSpaceDN w:val="0"/>
              <w:adjustRightInd w:val="0"/>
              <w:spacing w:line="276" w:lineRule="auto"/>
              <w:rPr>
                <w:rFonts w:ascii="Aptos Display" w:hAnsi="Aptos Display" w:cstheme="minorHAnsi"/>
                <w:sz w:val="22"/>
                <w:szCs w:val="22"/>
                <w:lang w:eastAsia="pl-PL"/>
              </w:rPr>
            </w:pPr>
            <w:r w:rsidRPr="002D6ECA">
              <w:rPr>
                <w:rFonts w:ascii="Aptos Display" w:hAnsi="Aptos Display" w:cstheme="minorHAnsi"/>
                <w:bCs/>
                <w:sz w:val="22"/>
                <w:szCs w:val="22"/>
              </w:rPr>
              <w:t>bądź na adres e-mail:</w:t>
            </w:r>
            <w:r w:rsidRPr="002D6ECA">
              <w:rPr>
                <w:rFonts w:ascii="Aptos Display" w:hAnsi="Aptos Display" w:cstheme="minorHAnsi"/>
                <w:b/>
                <w:sz w:val="22"/>
                <w:szCs w:val="22"/>
              </w:rPr>
              <w:t xml:space="preserve"> </w:t>
            </w:r>
            <w:r w:rsidRPr="002D6ECA">
              <w:rPr>
                <w:rFonts w:ascii="Aptos Display" w:hAnsi="Aptos Display" w:cstheme="minorHAnsi"/>
                <w:sz w:val="22"/>
                <w:szCs w:val="22"/>
                <w:lang w:eastAsia="pl-PL"/>
              </w:rPr>
              <w:t>__________________________________________________</w:t>
            </w:r>
          </w:p>
          <w:p w14:paraId="47B28E5D" w14:textId="77777777" w:rsidR="000F4888" w:rsidRPr="005B2AB4" w:rsidRDefault="000F4888" w:rsidP="00CE3B75">
            <w:pPr>
              <w:autoSpaceDE w:val="0"/>
              <w:autoSpaceDN w:val="0"/>
              <w:adjustRightInd w:val="0"/>
              <w:spacing w:line="276" w:lineRule="auto"/>
              <w:rPr>
                <w:rFonts w:ascii="Aptos Display" w:hAnsi="Aptos Display" w:cstheme="minorHAnsi"/>
                <w:sz w:val="22"/>
                <w:szCs w:val="22"/>
                <w:lang w:eastAsia="pl-PL"/>
              </w:rPr>
            </w:pPr>
          </w:p>
        </w:tc>
      </w:tr>
      <w:tr w:rsidR="005D0B62" w:rsidRPr="002D6ECA" w14:paraId="07FDEEE4" w14:textId="77777777" w:rsidTr="00CE3B75">
        <w:trPr>
          <w:trHeight w:val="431"/>
        </w:trPr>
        <w:tc>
          <w:tcPr>
            <w:tcW w:w="9923" w:type="dxa"/>
            <w:tcBorders>
              <w:top w:val="single" w:sz="6" w:space="0" w:color="auto"/>
              <w:left w:val="single" w:sz="6" w:space="0" w:color="auto"/>
              <w:bottom w:val="single" w:sz="4" w:space="0" w:color="auto"/>
              <w:right w:val="single" w:sz="6" w:space="0" w:color="auto"/>
            </w:tcBorders>
          </w:tcPr>
          <w:p w14:paraId="7D6432CD" w14:textId="77777777" w:rsidR="005D0B62" w:rsidRPr="002D6ECA" w:rsidRDefault="005D0B62" w:rsidP="00CE3B75">
            <w:pPr>
              <w:autoSpaceDE w:val="0"/>
              <w:autoSpaceDN w:val="0"/>
              <w:adjustRightInd w:val="0"/>
              <w:spacing w:line="360" w:lineRule="auto"/>
              <w:rPr>
                <w:rFonts w:ascii="Aptos Display" w:hAnsi="Aptos Display" w:cstheme="minorHAnsi"/>
                <w:color w:val="262626"/>
                <w:sz w:val="22"/>
                <w:szCs w:val="22"/>
              </w:rPr>
            </w:pPr>
            <w:r w:rsidRPr="002D6ECA">
              <w:rPr>
                <w:rFonts w:ascii="Aptos Display" w:hAnsi="Aptos Display" w:cstheme="minorHAnsi"/>
                <w:b/>
                <w:color w:val="0D0D0D"/>
                <w:sz w:val="22"/>
                <w:szCs w:val="22"/>
              </w:rPr>
              <w:t xml:space="preserve">12) </w:t>
            </w:r>
            <w:r w:rsidRPr="002D6ECA">
              <w:rPr>
                <w:rFonts w:ascii="Aptos Display" w:hAnsi="Aptos Display" w:cstheme="minorHAnsi"/>
                <w:b/>
                <w:bCs/>
                <w:color w:val="262626"/>
                <w:sz w:val="22"/>
                <w:szCs w:val="22"/>
              </w:rPr>
              <w:t>OŚWIADCZAMY</w:t>
            </w:r>
            <w:r w:rsidRPr="002D6ECA">
              <w:rPr>
                <w:rFonts w:ascii="Aptos Display" w:hAnsi="Aptos Display" w:cstheme="minorHAnsi"/>
                <w:color w:val="262626"/>
                <w:sz w:val="22"/>
                <w:szCs w:val="22"/>
              </w:rPr>
              <w:t>, że uważamy się za związanych niniejszą ofertą przez czas wskazany w SWZ.</w:t>
            </w:r>
          </w:p>
        </w:tc>
      </w:tr>
      <w:tr w:rsidR="005D0B62" w:rsidRPr="002D6ECA" w14:paraId="74D24D4A" w14:textId="77777777" w:rsidTr="00CE3B75">
        <w:trPr>
          <w:trHeight w:val="2001"/>
        </w:trPr>
        <w:tc>
          <w:tcPr>
            <w:tcW w:w="9923" w:type="dxa"/>
            <w:tcBorders>
              <w:top w:val="single" w:sz="4" w:space="0" w:color="auto"/>
              <w:left w:val="single" w:sz="6" w:space="0" w:color="auto"/>
              <w:bottom w:val="single" w:sz="6" w:space="0" w:color="auto"/>
              <w:right w:val="single" w:sz="6" w:space="0" w:color="auto"/>
            </w:tcBorders>
          </w:tcPr>
          <w:p w14:paraId="33C26397" w14:textId="77777777" w:rsidR="005D0B62" w:rsidRPr="002D6ECA" w:rsidRDefault="005D0B62" w:rsidP="00CE3B75">
            <w:pPr>
              <w:numPr>
                <w:ilvl w:val="0"/>
                <w:numId w:val="44"/>
              </w:numPr>
              <w:suppressAutoHyphens w:val="0"/>
              <w:autoSpaceDE w:val="0"/>
              <w:autoSpaceDN w:val="0"/>
              <w:adjustRightInd w:val="0"/>
              <w:spacing w:line="360" w:lineRule="auto"/>
              <w:ind w:left="312"/>
              <w:rPr>
                <w:rFonts w:ascii="Aptos Display" w:hAnsi="Aptos Display" w:cstheme="minorHAnsi"/>
                <w:color w:val="262626"/>
                <w:sz w:val="22"/>
                <w:szCs w:val="22"/>
                <w:u w:val="single"/>
                <w:lang w:val="x-none"/>
              </w:rPr>
            </w:pPr>
          </w:p>
          <w:p w14:paraId="43736BA0" w14:textId="77777777" w:rsidR="005D0B62" w:rsidRPr="002D6ECA" w:rsidRDefault="005D0B62" w:rsidP="00CE3B75">
            <w:pPr>
              <w:suppressAutoHyphens w:val="0"/>
              <w:autoSpaceDE w:val="0"/>
              <w:autoSpaceDN w:val="0"/>
              <w:adjustRightInd w:val="0"/>
              <w:jc w:val="both"/>
              <w:rPr>
                <w:rFonts w:ascii="Aptos Display" w:hAnsi="Aptos Display" w:cstheme="minorHAnsi"/>
                <w:color w:val="262626"/>
                <w:sz w:val="22"/>
                <w:szCs w:val="22"/>
                <w:u w:val="single"/>
                <w:lang w:val="x-none"/>
              </w:rPr>
            </w:pPr>
            <w:r w:rsidRPr="002D6ECA">
              <w:rPr>
                <w:rFonts w:ascii="Aptos Display" w:hAnsi="Aptos Display" w:cstheme="minorHAnsi"/>
                <w:color w:val="262626"/>
                <w:sz w:val="22"/>
                <w:szCs w:val="22"/>
                <w:lang w:val="x-none"/>
              </w:rPr>
              <w:t>Na podstawie art. 127 ust. 2 ustawy z dnia 11 września 2019 r. Prawo zamówień publicznych (</w:t>
            </w:r>
            <w:proofErr w:type="spellStart"/>
            <w:r w:rsidRPr="002D6ECA">
              <w:rPr>
                <w:rFonts w:ascii="Aptos Display" w:hAnsi="Aptos Display" w:cstheme="minorHAnsi"/>
                <w:color w:val="262626"/>
                <w:sz w:val="22"/>
                <w:szCs w:val="22"/>
                <w:lang w:val="x-none"/>
              </w:rPr>
              <w:t>Pzp</w:t>
            </w:r>
            <w:proofErr w:type="spellEnd"/>
            <w:r w:rsidRPr="002D6ECA">
              <w:rPr>
                <w:rFonts w:ascii="Aptos Display" w:hAnsi="Aptos Display" w:cstheme="minorHAnsi"/>
                <w:color w:val="262626"/>
                <w:sz w:val="22"/>
                <w:szCs w:val="22"/>
                <w:lang w:val="x-none"/>
              </w:rPr>
              <w:t xml:space="preserve">) </w:t>
            </w:r>
            <w:r w:rsidRPr="002D6ECA">
              <w:rPr>
                <w:rFonts w:ascii="Aptos Display" w:hAnsi="Aptos Display" w:cstheme="minorHAnsi"/>
                <w:color w:val="262626"/>
                <w:sz w:val="22"/>
                <w:szCs w:val="22"/>
                <w:u w:val="single"/>
                <w:lang w:val="x-none"/>
              </w:rPr>
              <w:t>wskazuję</w:t>
            </w:r>
            <w:r w:rsidRPr="002D6ECA">
              <w:rPr>
                <w:rFonts w:ascii="Aptos Display" w:hAnsi="Aptos Display" w:cstheme="minorHAnsi"/>
                <w:color w:val="262626"/>
                <w:sz w:val="22"/>
                <w:szCs w:val="22"/>
                <w:lang w:val="x-none"/>
              </w:rPr>
              <w:t xml:space="preserve"> nazwę i numer postępowania (oznaczenie sprawy) o udzielenie zamówienia publicznego oraz </w:t>
            </w:r>
            <w:r w:rsidRPr="002D6ECA">
              <w:rPr>
                <w:rFonts w:ascii="Aptos Display" w:hAnsi="Aptos Display" w:cstheme="minorHAnsi"/>
                <w:color w:val="262626"/>
                <w:sz w:val="22"/>
                <w:szCs w:val="22"/>
                <w:u w:val="single"/>
                <w:lang w:val="x-none"/>
              </w:rPr>
              <w:t>podmiotowe środki dowodowe, które znajdują się w posiadaniu Zamawiającego</w:t>
            </w:r>
            <w:r w:rsidRPr="002D6ECA">
              <w:rPr>
                <w:rFonts w:ascii="Aptos Display" w:hAnsi="Aptos Display" w:cstheme="minorHAnsi"/>
                <w:color w:val="262626"/>
                <w:sz w:val="22"/>
                <w:szCs w:val="22"/>
                <w:lang w:val="x-none"/>
              </w:rPr>
              <w:t xml:space="preserve">, w szczególności oświadczenia  lub dokumenty, o których mowa w § 6 - 9 Rozporządzenia Ministra Rozwoju, Pracy i Technologii z dnia 23 grudnia 2020 r. </w:t>
            </w:r>
            <w:r w:rsidRPr="002D6ECA">
              <w:rPr>
                <w:rFonts w:ascii="Aptos Display" w:hAnsi="Aptos Display" w:cstheme="minorHAnsi"/>
                <w:i/>
                <w:color w:val="262626"/>
                <w:sz w:val="22"/>
                <w:szCs w:val="22"/>
                <w:lang w:val="x-none"/>
              </w:rPr>
              <w:t>w sprawie podmiotowych środków dowodowych oraz innych dokumentów lub oświadczeń, jakich może żądać zamawiający od wykonawcy</w:t>
            </w:r>
            <w:r w:rsidRPr="002D6ECA">
              <w:rPr>
                <w:rFonts w:ascii="Aptos Display" w:hAnsi="Aptos Display" w:cstheme="minorHAnsi"/>
                <w:color w:val="262626"/>
                <w:sz w:val="22"/>
                <w:szCs w:val="22"/>
                <w:lang w:val="x-none"/>
              </w:rPr>
              <w:t xml:space="preserve">, przechowywane przez Zamawiającego zgodnie z art. 78 ust. 1 ustawy </w:t>
            </w:r>
            <w:proofErr w:type="spellStart"/>
            <w:r w:rsidRPr="002D6ECA">
              <w:rPr>
                <w:rFonts w:ascii="Aptos Display" w:hAnsi="Aptos Display" w:cstheme="minorHAnsi"/>
                <w:color w:val="262626"/>
                <w:sz w:val="22"/>
                <w:szCs w:val="22"/>
                <w:lang w:val="x-none"/>
              </w:rPr>
              <w:t>Pzp</w:t>
            </w:r>
            <w:proofErr w:type="spellEnd"/>
            <w:r w:rsidRPr="002D6ECA">
              <w:rPr>
                <w:rFonts w:ascii="Aptos Display" w:hAnsi="Aptos Display" w:cstheme="minorHAnsi"/>
                <w:color w:val="262626"/>
                <w:sz w:val="22"/>
                <w:szCs w:val="22"/>
                <w:lang w:val="x-none"/>
              </w:rPr>
              <w:t xml:space="preserve">, </w:t>
            </w:r>
            <w:r w:rsidRPr="002D6ECA">
              <w:rPr>
                <w:rFonts w:ascii="Aptos Display" w:hAnsi="Aptos Display" w:cstheme="minorHAnsi"/>
                <w:color w:val="262626"/>
                <w:sz w:val="22"/>
                <w:szCs w:val="22"/>
                <w:u w:val="single"/>
                <w:lang w:val="x-none"/>
              </w:rPr>
              <w:t xml:space="preserve">w celu potwierdzenia okoliczności, o których mowa  w art. 273 ust. 1 ustawy </w:t>
            </w:r>
            <w:proofErr w:type="spellStart"/>
            <w:r w:rsidRPr="002D6ECA">
              <w:rPr>
                <w:rFonts w:ascii="Aptos Display" w:hAnsi="Aptos Display" w:cstheme="minorHAnsi"/>
                <w:color w:val="262626"/>
                <w:sz w:val="22"/>
                <w:szCs w:val="22"/>
                <w:u w:val="single"/>
                <w:lang w:val="x-none"/>
              </w:rPr>
              <w:t>Pzp</w:t>
            </w:r>
            <w:proofErr w:type="spellEnd"/>
            <w:r w:rsidRPr="002D6ECA">
              <w:rPr>
                <w:rFonts w:ascii="Aptos Display" w:hAnsi="Aptos Display" w:cstheme="minorHAnsi"/>
                <w:color w:val="262626"/>
                <w:sz w:val="22"/>
                <w:szCs w:val="22"/>
                <w:u w:val="single"/>
                <w:lang w:val="x-none"/>
              </w:rPr>
              <w:t xml:space="preserve"> i potwierdzam ich prawidłowość i aktualność.</w:t>
            </w:r>
          </w:p>
          <w:p w14:paraId="3DF4B5D0" w14:textId="77777777" w:rsidR="005D0B62" w:rsidRPr="002D6ECA" w:rsidRDefault="005D0B62" w:rsidP="00CE3B75">
            <w:pPr>
              <w:autoSpaceDE w:val="0"/>
              <w:autoSpaceDN w:val="0"/>
              <w:adjustRightInd w:val="0"/>
              <w:jc w:val="both"/>
              <w:rPr>
                <w:rFonts w:ascii="Aptos Display" w:hAnsi="Aptos Display" w:cstheme="minorHAnsi"/>
                <w:color w:val="262626"/>
                <w:sz w:val="22"/>
                <w:szCs w:val="22"/>
              </w:rPr>
            </w:pPr>
          </w:p>
          <w:p w14:paraId="6FEFBA7C" w14:textId="77777777" w:rsidR="005D0B62" w:rsidRPr="002D6ECA" w:rsidRDefault="005D0B62" w:rsidP="00CE3B75">
            <w:pPr>
              <w:autoSpaceDE w:val="0"/>
              <w:autoSpaceDN w:val="0"/>
              <w:adjustRightInd w:val="0"/>
              <w:jc w:val="both"/>
              <w:rPr>
                <w:rFonts w:ascii="Aptos Display" w:hAnsi="Aptos Display" w:cstheme="minorHAnsi"/>
                <w:color w:val="262626"/>
                <w:sz w:val="22"/>
                <w:szCs w:val="22"/>
              </w:rPr>
            </w:pPr>
            <w:r w:rsidRPr="002D6ECA">
              <w:rPr>
                <w:rFonts w:ascii="Aptos Display" w:hAnsi="Aptos Display" w:cstheme="minorHAnsi"/>
                <w:color w:val="262626"/>
                <w:sz w:val="22"/>
                <w:szCs w:val="22"/>
              </w:rPr>
              <w:t>(należy wypełnić, jeżeli oświadczenia lub dokumenty, o których mowa w § 6-9</w:t>
            </w:r>
            <w:r w:rsidRPr="002D6ECA">
              <w:rPr>
                <w:rFonts w:ascii="Aptos Display" w:hAnsi="Aptos Display" w:cstheme="minorHAnsi"/>
                <w:i/>
                <w:color w:val="262626"/>
                <w:sz w:val="22"/>
                <w:szCs w:val="22"/>
              </w:rPr>
              <w:t xml:space="preserve"> Rozporządzenia Ministra Rozwoju, Pracy i Technologii z dnia 23 grudnia 2020 r. w sprawie podmiotowych środków dowodowych oraz innych dokumentów lub oświadczeń, jakich może żądać zamawiający od wykonawcy, </w:t>
            </w:r>
            <w:r w:rsidRPr="002D6ECA">
              <w:rPr>
                <w:rFonts w:ascii="Aptos Display" w:hAnsi="Aptos Display" w:cstheme="minorHAnsi"/>
                <w:color w:val="262626"/>
                <w:sz w:val="22"/>
                <w:szCs w:val="22"/>
              </w:rPr>
              <w:t xml:space="preserve">znajdują się w posiadaniu </w:t>
            </w:r>
            <w:r w:rsidRPr="002D6ECA">
              <w:rPr>
                <w:rFonts w:ascii="Aptos Display" w:hAnsi="Aptos Display" w:cstheme="minorHAnsi"/>
                <w:color w:val="262626"/>
                <w:sz w:val="22"/>
                <w:szCs w:val="22"/>
              </w:rPr>
              <w:lastRenderedPageBreak/>
              <w:t xml:space="preserve">Zamawiającego, w szczególności oświadczenia lub dokumenty przechowywane przez Zamawiającego zgodnie z art. 78 ust. 1 ustawy </w:t>
            </w:r>
            <w:proofErr w:type="spellStart"/>
            <w:r w:rsidRPr="002D6ECA">
              <w:rPr>
                <w:rFonts w:ascii="Aptos Display" w:hAnsi="Aptos Display" w:cstheme="minorHAnsi"/>
                <w:color w:val="262626"/>
                <w:sz w:val="22"/>
                <w:szCs w:val="22"/>
              </w:rPr>
              <w:t>Pzp</w:t>
            </w:r>
            <w:proofErr w:type="spellEnd"/>
            <w:r w:rsidRPr="002D6ECA">
              <w:rPr>
                <w:rFonts w:ascii="Aptos Display" w:hAnsi="Aptos Display" w:cstheme="minorHAnsi"/>
                <w:color w:val="262626"/>
                <w:sz w:val="22"/>
                <w:szCs w:val="22"/>
              </w:rPr>
              <w:t>).</w:t>
            </w:r>
          </w:p>
          <w:p w14:paraId="0A37D3E7" w14:textId="77777777" w:rsidR="00E42DD9" w:rsidRPr="002D6ECA" w:rsidRDefault="00E42DD9" w:rsidP="00CE3B75">
            <w:pPr>
              <w:autoSpaceDE w:val="0"/>
              <w:autoSpaceDN w:val="0"/>
              <w:adjustRightInd w:val="0"/>
              <w:spacing w:line="360" w:lineRule="auto"/>
              <w:jc w:val="both"/>
              <w:rPr>
                <w:rFonts w:ascii="Aptos Display" w:hAnsi="Aptos Display" w:cstheme="minorHAnsi"/>
                <w:color w:val="262626"/>
                <w:sz w:val="22"/>
                <w:szCs w:val="22"/>
              </w:rPr>
            </w:pP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2409"/>
              <w:gridCol w:w="3508"/>
            </w:tblGrid>
            <w:tr w:rsidR="005D0B62" w:rsidRPr="002D6ECA" w14:paraId="20D50871" w14:textId="77777777" w:rsidTr="00CE3B75">
              <w:tc>
                <w:tcPr>
                  <w:tcW w:w="2835" w:type="dxa"/>
                  <w:vAlign w:val="center"/>
                </w:tcPr>
                <w:p w14:paraId="4AAE9A34" w14:textId="77777777" w:rsidR="005D0B62" w:rsidRPr="002D6ECA" w:rsidRDefault="005D0B62" w:rsidP="00CE3B75">
                  <w:pPr>
                    <w:keepNext/>
                    <w:keepLines/>
                    <w:jc w:val="center"/>
                    <w:rPr>
                      <w:rFonts w:ascii="Aptos Display" w:hAnsi="Aptos Display" w:cs="Arial"/>
                      <w:b/>
                    </w:rPr>
                  </w:pPr>
                  <w:r w:rsidRPr="002D6ECA">
                    <w:rPr>
                      <w:rFonts w:ascii="Aptos Display" w:hAnsi="Aptos Display" w:cs="Arial"/>
                      <w:b/>
                    </w:rPr>
                    <w:t>Nazwa postępowania</w:t>
                  </w:r>
                </w:p>
              </w:tc>
              <w:tc>
                <w:tcPr>
                  <w:tcW w:w="2409" w:type="dxa"/>
                  <w:vAlign w:val="center"/>
                </w:tcPr>
                <w:p w14:paraId="275EA33F" w14:textId="77777777" w:rsidR="005D0B62" w:rsidRPr="002D6ECA" w:rsidRDefault="005D0B62" w:rsidP="00CE3B75">
                  <w:pPr>
                    <w:keepNext/>
                    <w:keepLines/>
                    <w:jc w:val="center"/>
                    <w:rPr>
                      <w:rFonts w:ascii="Aptos Display" w:hAnsi="Aptos Display" w:cs="Arial"/>
                    </w:rPr>
                  </w:pPr>
                  <w:r w:rsidRPr="002D6ECA">
                    <w:rPr>
                      <w:rFonts w:ascii="Aptos Display" w:hAnsi="Aptos Display" w:cs="Arial"/>
                      <w:b/>
                    </w:rPr>
                    <w:t>Numer postępowania</w:t>
                  </w:r>
                  <w:r w:rsidRPr="002D6ECA">
                    <w:rPr>
                      <w:rFonts w:ascii="Aptos Display" w:hAnsi="Aptos Display" w:cs="Arial"/>
                    </w:rPr>
                    <w:t xml:space="preserve"> (oznaczenie sprawy, do której dokumenty zostały dołączone)</w:t>
                  </w:r>
                </w:p>
              </w:tc>
              <w:tc>
                <w:tcPr>
                  <w:tcW w:w="3508" w:type="dxa"/>
                  <w:vAlign w:val="center"/>
                </w:tcPr>
                <w:p w14:paraId="74A96001" w14:textId="77777777" w:rsidR="005D0B62" w:rsidRPr="002D6ECA" w:rsidRDefault="005D0B62" w:rsidP="00CE3B75">
                  <w:pPr>
                    <w:keepNext/>
                    <w:keepLines/>
                    <w:jc w:val="center"/>
                    <w:rPr>
                      <w:rFonts w:ascii="Aptos Display" w:hAnsi="Aptos Display" w:cs="Arial"/>
                    </w:rPr>
                  </w:pPr>
                  <w:r w:rsidRPr="002D6ECA">
                    <w:rPr>
                      <w:rFonts w:ascii="Aptos Display" w:hAnsi="Aptos Display" w:cs="Arial"/>
                      <w:b/>
                    </w:rPr>
                    <w:t xml:space="preserve">Rodzaj oświadczeń lub dokumentów </w:t>
                  </w:r>
                  <w:r w:rsidRPr="005B2AB4">
                    <w:rPr>
                      <w:rFonts w:ascii="Aptos Display" w:hAnsi="Aptos Display" w:cs="Arial"/>
                      <w:bCs/>
                    </w:rPr>
                    <w:t>(</w:t>
                  </w:r>
                  <w:r w:rsidRPr="002D6ECA">
                    <w:rPr>
                      <w:rFonts w:ascii="Aptos Display" w:hAnsi="Aptos Display" w:cs="Arial"/>
                      <w:i/>
                    </w:rPr>
                    <w:t>znajdujących się w posiadaniu zamawiającego).</w:t>
                  </w:r>
                  <w:r w:rsidRPr="002D6ECA">
                    <w:rPr>
                      <w:rFonts w:ascii="Aptos Display" w:hAnsi="Aptos Display" w:cs="Arial"/>
                      <w:b/>
                      <w:vertAlign w:val="superscript"/>
                    </w:rPr>
                    <w:t xml:space="preserve"> </w:t>
                  </w:r>
                  <w:r w:rsidRPr="002D6ECA">
                    <w:rPr>
                      <w:rFonts w:ascii="Aptos Display" w:hAnsi="Aptos Display" w:cs="Arial"/>
                      <w:b/>
                      <w:vertAlign w:val="superscript"/>
                    </w:rPr>
                    <w:footnoteReference w:id="1"/>
                  </w:r>
                </w:p>
              </w:tc>
            </w:tr>
            <w:tr w:rsidR="005D0B62" w:rsidRPr="002D6ECA" w14:paraId="33CCA94F" w14:textId="77777777" w:rsidTr="00CE3B75">
              <w:tc>
                <w:tcPr>
                  <w:tcW w:w="2835" w:type="dxa"/>
                </w:tcPr>
                <w:p w14:paraId="27B1971E" w14:textId="77777777" w:rsidR="005D0B62" w:rsidRPr="002D6ECA" w:rsidRDefault="005D0B62" w:rsidP="00CE3B75">
                  <w:pPr>
                    <w:keepNext/>
                    <w:keepLines/>
                    <w:rPr>
                      <w:rFonts w:cs="Arial"/>
                    </w:rPr>
                  </w:pPr>
                </w:p>
                <w:p w14:paraId="62FF18FC" w14:textId="77777777" w:rsidR="005D0B62" w:rsidRPr="002D6ECA" w:rsidRDefault="005D0B62" w:rsidP="00CE3B75">
                  <w:pPr>
                    <w:keepNext/>
                    <w:keepLines/>
                    <w:rPr>
                      <w:rFonts w:cs="Arial"/>
                    </w:rPr>
                  </w:pPr>
                </w:p>
              </w:tc>
              <w:tc>
                <w:tcPr>
                  <w:tcW w:w="2409" w:type="dxa"/>
                </w:tcPr>
                <w:p w14:paraId="6F6E7980" w14:textId="77777777" w:rsidR="005D0B62" w:rsidRPr="002D6ECA" w:rsidRDefault="005D0B62" w:rsidP="00CE3B75">
                  <w:pPr>
                    <w:keepNext/>
                    <w:keepLines/>
                    <w:rPr>
                      <w:rFonts w:cs="Arial"/>
                    </w:rPr>
                  </w:pPr>
                </w:p>
                <w:p w14:paraId="7C380A4C" w14:textId="77777777" w:rsidR="005D0B62" w:rsidRPr="002D6ECA" w:rsidRDefault="005D0B62" w:rsidP="00CE3B75">
                  <w:pPr>
                    <w:keepNext/>
                    <w:keepLines/>
                    <w:rPr>
                      <w:rFonts w:cs="Arial"/>
                    </w:rPr>
                  </w:pPr>
                </w:p>
                <w:p w14:paraId="0CF00DE8" w14:textId="77777777" w:rsidR="005D0B62" w:rsidRPr="002D6ECA" w:rsidRDefault="005D0B62" w:rsidP="00CE3B75">
                  <w:pPr>
                    <w:keepNext/>
                    <w:keepLines/>
                    <w:rPr>
                      <w:rFonts w:cs="Arial"/>
                    </w:rPr>
                  </w:pPr>
                </w:p>
              </w:tc>
              <w:tc>
                <w:tcPr>
                  <w:tcW w:w="3508" w:type="dxa"/>
                </w:tcPr>
                <w:p w14:paraId="70524057" w14:textId="77777777" w:rsidR="005D0B62" w:rsidRPr="002D6ECA" w:rsidRDefault="005D0B62" w:rsidP="00CE3B75">
                  <w:pPr>
                    <w:keepNext/>
                    <w:keepLines/>
                    <w:rPr>
                      <w:rFonts w:cs="Arial"/>
                    </w:rPr>
                  </w:pPr>
                </w:p>
                <w:p w14:paraId="1E7B3940" w14:textId="77777777" w:rsidR="005D0B62" w:rsidRPr="002D6ECA" w:rsidRDefault="005D0B62" w:rsidP="00CE3B75">
                  <w:pPr>
                    <w:keepNext/>
                    <w:keepLines/>
                    <w:rPr>
                      <w:rFonts w:cs="Arial"/>
                    </w:rPr>
                  </w:pPr>
                </w:p>
                <w:p w14:paraId="78501899" w14:textId="77777777" w:rsidR="005D0B62" w:rsidRPr="002D6ECA" w:rsidRDefault="005D0B62" w:rsidP="00CE3B75">
                  <w:pPr>
                    <w:keepNext/>
                    <w:keepLines/>
                    <w:rPr>
                      <w:rFonts w:cs="Arial"/>
                    </w:rPr>
                  </w:pPr>
                </w:p>
              </w:tc>
            </w:tr>
          </w:tbl>
          <w:p w14:paraId="4D87FBC3" w14:textId="77777777" w:rsidR="005D0B62" w:rsidRPr="002D6ECA" w:rsidRDefault="005D0B62" w:rsidP="00CE3B75">
            <w:pPr>
              <w:autoSpaceDE w:val="0"/>
              <w:autoSpaceDN w:val="0"/>
              <w:adjustRightInd w:val="0"/>
              <w:spacing w:line="360" w:lineRule="auto"/>
              <w:rPr>
                <w:rFonts w:ascii="Aptos Display" w:hAnsi="Aptos Display" w:cstheme="minorHAnsi"/>
                <w:b/>
                <w:color w:val="0D0D0D"/>
                <w:sz w:val="22"/>
                <w:szCs w:val="22"/>
              </w:rPr>
            </w:pPr>
          </w:p>
        </w:tc>
      </w:tr>
      <w:tr w:rsidR="005D0B62" w:rsidRPr="002D6ECA" w14:paraId="415838AB" w14:textId="77777777" w:rsidTr="00CE3B75">
        <w:tc>
          <w:tcPr>
            <w:tcW w:w="9923" w:type="dxa"/>
            <w:tcBorders>
              <w:top w:val="single" w:sz="6" w:space="0" w:color="auto"/>
              <w:left w:val="single" w:sz="6" w:space="0" w:color="auto"/>
              <w:bottom w:val="single" w:sz="6" w:space="0" w:color="auto"/>
              <w:right w:val="single" w:sz="6" w:space="0" w:color="auto"/>
            </w:tcBorders>
          </w:tcPr>
          <w:p w14:paraId="42EC0DD6" w14:textId="77777777" w:rsidR="005D0B62" w:rsidRPr="002D6ECA" w:rsidRDefault="005D0B62" w:rsidP="00CE3B75">
            <w:pPr>
              <w:autoSpaceDE w:val="0"/>
              <w:spacing w:line="276" w:lineRule="auto"/>
              <w:rPr>
                <w:rFonts w:ascii="Aptos Display" w:eastAsia="Arial" w:hAnsi="Aptos Display" w:cstheme="minorHAnsi"/>
                <w:b/>
                <w:bCs/>
                <w:color w:val="0D0D0D"/>
                <w:sz w:val="22"/>
                <w:szCs w:val="22"/>
              </w:rPr>
            </w:pPr>
            <w:r w:rsidRPr="002D6ECA">
              <w:rPr>
                <w:rFonts w:ascii="Aptos Display" w:eastAsia="Arial" w:hAnsi="Aptos Display" w:cstheme="minorHAnsi"/>
                <w:b/>
                <w:color w:val="0D0D0D"/>
                <w:sz w:val="22"/>
                <w:szCs w:val="22"/>
              </w:rPr>
              <w:lastRenderedPageBreak/>
              <w:t xml:space="preserve">14)   </w:t>
            </w:r>
            <w:r w:rsidRPr="002D6ECA">
              <w:rPr>
                <w:rFonts w:ascii="Aptos Display" w:eastAsia="Arial" w:hAnsi="Aptos Display" w:cstheme="minorHAnsi"/>
                <w:b/>
                <w:color w:val="000000"/>
                <w:sz w:val="22"/>
                <w:szCs w:val="22"/>
                <w:u w:val="single"/>
                <w:lang w:eastAsia="pl-PL"/>
              </w:rPr>
              <w:t xml:space="preserve">Oświadczenie wymagane od wykonawcy w zakresie wypełnienia obowiązków informacyjnych przewidzianych w art. 13 lub art. 14 RODO </w:t>
            </w:r>
          </w:p>
          <w:p w14:paraId="74DBB19E" w14:textId="77777777" w:rsidR="005D0B62" w:rsidRPr="002D6ECA" w:rsidRDefault="005D0B62" w:rsidP="00CE3B75">
            <w:pPr>
              <w:suppressAutoHyphens w:val="0"/>
              <w:autoSpaceDE w:val="0"/>
              <w:autoSpaceDN w:val="0"/>
              <w:adjustRightInd w:val="0"/>
              <w:contextualSpacing/>
              <w:rPr>
                <w:rFonts w:ascii="Aptos Display" w:hAnsi="Aptos Display" w:cstheme="minorHAnsi"/>
                <w:b/>
                <w:sz w:val="22"/>
                <w:szCs w:val="22"/>
                <w:lang w:eastAsia="pl-PL"/>
              </w:rPr>
            </w:pPr>
          </w:p>
          <w:p w14:paraId="2B39E34D" w14:textId="77777777" w:rsidR="005D0B62" w:rsidRPr="002D6ECA" w:rsidRDefault="005D0B62" w:rsidP="00CE3B75">
            <w:pPr>
              <w:suppressAutoHyphens w:val="0"/>
              <w:autoSpaceDE w:val="0"/>
              <w:autoSpaceDN w:val="0"/>
              <w:adjustRightInd w:val="0"/>
              <w:spacing w:line="276" w:lineRule="auto"/>
              <w:contextualSpacing/>
              <w:rPr>
                <w:rFonts w:ascii="Aptos Display" w:hAnsi="Aptos Display" w:cstheme="minorHAnsi"/>
                <w:b/>
                <w:sz w:val="22"/>
                <w:szCs w:val="22"/>
                <w:vertAlign w:val="superscript"/>
                <w:lang w:eastAsia="pl-PL"/>
              </w:rPr>
            </w:pPr>
            <w:r w:rsidRPr="002D6ECA">
              <w:rPr>
                <w:rFonts w:ascii="Aptos Display" w:hAnsi="Aptos Display" w:cstheme="minorHAnsi"/>
                <w:b/>
                <w:sz w:val="22"/>
                <w:szCs w:val="22"/>
                <w:lang w:eastAsia="pl-PL"/>
              </w:rPr>
              <w:t>Oświadczam, że wypełniłem obowiązki informacyjne przewidziane w art. 13 lub art. 14 RODO</w:t>
            </w:r>
            <w:r w:rsidRPr="002D6ECA">
              <w:rPr>
                <w:rFonts w:ascii="Aptos Display" w:hAnsi="Aptos Display" w:cstheme="minorHAnsi"/>
                <w:b/>
                <w:sz w:val="22"/>
                <w:szCs w:val="22"/>
                <w:vertAlign w:val="superscript"/>
                <w:lang w:eastAsia="pl-PL"/>
              </w:rPr>
              <w:t xml:space="preserve">1 </w:t>
            </w:r>
            <w:r w:rsidRPr="002D6ECA">
              <w:rPr>
                <w:rFonts w:ascii="Aptos Display" w:hAnsi="Aptos Display" w:cstheme="minorHAnsi"/>
                <w:b/>
                <w:sz w:val="22"/>
                <w:szCs w:val="22"/>
                <w:lang w:eastAsia="pl-PL"/>
              </w:rPr>
              <w:t>wobec osób fizycznych, od których dane osobowe bezpośrednio lub pośrednio pozyskałem w celu ubiegania się o udzielenie zamówienia publicznego w niniejszym postępowaniu.*</w:t>
            </w:r>
          </w:p>
          <w:p w14:paraId="66D1BFD6" w14:textId="77777777" w:rsidR="005D0B62" w:rsidRPr="002D6ECA" w:rsidRDefault="005D0B62" w:rsidP="00CE3B75">
            <w:pPr>
              <w:suppressAutoHyphens w:val="0"/>
              <w:spacing w:before="100" w:beforeAutospacing="1" w:after="100" w:afterAutospacing="1" w:line="276" w:lineRule="auto"/>
              <w:jc w:val="both"/>
              <w:rPr>
                <w:rFonts w:ascii="Aptos Display" w:hAnsi="Aptos Display" w:cstheme="minorHAnsi"/>
                <w:sz w:val="22"/>
                <w:szCs w:val="22"/>
                <w:lang w:eastAsia="pl-PL"/>
              </w:rPr>
            </w:pPr>
            <w:r w:rsidRPr="002D6ECA">
              <w:rPr>
                <w:rFonts w:ascii="Aptos Display" w:hAnsi="Aptos Display" w:cstheme="minorHAnsi"/>
                <w:sz w:val="22"/>
                <w:szCs w:val="22"/>
                <w:lang w:eastAsia="pl-PL"/>
              </w:rPr>
              <w:t>13 ust. 4 lub art. 14 ust. 5 RODO treści oświadczenia wykonawca nie składa (usunięcie treści oświadczenia np. przez jego wykreślenie).</w:t>
            </w:r>
          </w:p>
          <w:p w14:paraId="17B95DCB" w14:textId="77777777" w:rsidR="005D0B62" w:rsidRPr="002D6ECA" w:rsidRDefault="005D0B62" w:rsidP="00CE3B75">
            <w:pPr>
              <w:autoSpaceDE w:val="0"/>
              <w:spacing w:line="276" w:lineRule="auto"/>
              <w:jc w:val="both"/>
              <w:rPr>
                <w:rFonts w:ascii="Aptos Display" w:hAnsi="Aptos Display" w:cstheme="minorHAnsi"/>
                <w:sz w:val="22"/>
                <w:szCs w:val="22"/>
                <w:lang w:eastAsia="pl-PL"/>
              </w:rPr>
            </w:pPr>
            <w:r w:rsidRPr="002D6ECA">
              <w:rPr>
                <w:rFonts w:ascii="Aptos Display" w:hAnsi="Aptos Display" w:cstheme="minorHAnsi"/>
                <w:color w:val="000000"/>
                <w:sz w:val="22"/>
                <w:szCs w:val="22"/>
                <w:vertAlign w:val="superscript"/>
                <w:lang w:eastAsia="pl-PL"/>
              </w:rPr>
              <w:t xml:space="preserve">1) </w:t>
            </w:r>
            <w:r w:rsidRPr="002D6ECA">
              <w:rPr>
                <w:rFonts w:ascii="Aptos Display" w:hAnsi="Aptos Display" w:cstheme="minorHAnsi"/>
                <w:sz w:val="22"/>
                <w:szCs w:val="22"/>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D50018C" w14:textId="77777777" w:rsidR="005D0B62" w:rsidRPr="002D6ECA" w:rsidRDefault="005D0B62" w:rsidP="00CE3B75">
            <w:pPr>
              <w:autoSpaceDE w:val="0"/>
              <w:spacing w:line="276" w:lineRule="auto"/>
              <w:jc w:val="both"/>
              <w:rPr>
                <w:rFonts w:ascii="Aptos Display" w:eastAsia="Arial" w:hAnsi="Aptos Display" w:cstheme="minorHAnsi"/>
                <w:color w:val="000000"/>
                <w:sz w:val="22"/>
                <w:szCs w:val="22"/>
              </w:rPr>
            </w:pPr>
            <w:r w:rsidRPr="002D6ECA">
              <w:rPr>
                <w:rFonts w:ascii="Aptos Display" w:hAnsi="Aptos Display" w:cstheme="minorHAnsi"/>
                <w:sz w:val="22"/>
                <w:szCs w:val="22"/>
                <w:lang w:eastAsia="pl-PL"/>
              </w:rPr>
              <w:t>Oświadczam, że zapoznałem się zapoznałem się z informacją dotyczącą przetwarzania danych i Polityką RODO w zakresie Zamówień, która znajduje się w SWZ.</w:t>
            </w:r>
          </w:p>
        </w:tc>
      </w:tr>
    </w:tbl>
    <w:p w14:paraId="7082C5AB" w14:textId="77777777" w:rsidR="005D0B62" w:rsidRPr="002D6ECA" w:rsidRDefault="005D0B62" w:rsidP="005D0B62">
      <w:pPr>
        <w:rPr>
          <w:rFonts w:ascii="Aptos Display" w:hAnsi="Aptos Display" w:cstheme="minorHAnsi"/>
          <w:color w:val="0D0D0D"/>
          <w:sz w:val="22"/>
          <w:szCs w:val="22"/>
        </w:rPr>
      </w:pPr>
    </w:p>
    <w:p w14:paraId="63E6313F" w14:textId="77777777" w:rsidR="005D0B62" w:rsidRPr="002D6ECA" w:rsidRDefault="005D0B62" w:rsidP="005D0B62">
      <w:pPr>
        <w:rPr>
          <w:rFonts w:ascii="Aptos Display" w:hAnsi="Aptos Display" w:cstheme="minorHAnsi"/>
          <w:color w:val="0D0D0D"/>
          <w:sz w:val="22"/>
          <w:szCs w:val="22"/>
        </w:rPr>
      </w:pPr>
    </w:p>
    <w:p w14:paraId="10FC2F1B" w14:textId="77777777" w:rsidR="005D0B62" w:rsidRPr="002D6ECA" w:rsidRDefault="005D0B62" w:rsidP="005D0B62">
      <w:pPr>
        <w:rPr>
          <w:rFonts w:ascii="Aptos Display" w:hAnsi="Aptos Display" w:cstheme="minorHAnsi"/>
          <w:color w:val="0D0D0D"/>
          <w:sz w:val="22"/>
          <w:szCs w:val="22"/>
        </w:rPr>
      </w:pPr>
      <w:r w:rsidRPr="002D6ECA">
        <w:rPr>
          <w:rFonts w:ascii="Aptos Display" w:hAnsi="Aptos Display" w:cstheme="minorHAnsi"/>
          <w:color w:val="0D0D0D"/>
          <w:sz w:val="22"/>
          <w:szCs w:val="22"/>
        </w:rPr>
        <w:t>Wraz z ofertą składamy następujące oświadczenia i dokumenty:</w:t>
      </w:r>
    </w:p>
    <w:p w14:paraId="35A7E3E5" w14:textId="77777777" w:rsidR="005D0B62" w:rsidRPr="002D6ECA" w:rsidRDefault="005D0B62" w:rsidP="005D0B62">
      <w:pPr>
        <w:rPr>
          <w:rFonts w:ascii="Aptos Display" w:hAnsi="Aptos Display" w:cstheme="minorHAnsi"/>
          <w:color w:val="0D0D0D"/>
          <w:sz w:val="22"/>
          <w:szCs w:val="22"/>
        </w:rPr>
      </w:pPr>
    </w:p>
    <w:p w14:paraId="04DE8DCE" w14:textId="77777777" w:rsidR="005D0B62" w:rsidRPr="002D6ECA" w:rsidRDefault="005D0B62" w:rsidP="005D0B62">
      <w:pPr>
        <w:spacing w:line="360" w:lineRule="auto"/>
        <w:rPr>
          <w:rFonts w:ascii="Aptos Display" w:hAnsi="Aptos Display" w:cstheme="minorHAnsi"/>
          <w:color w:val="0D0D0D"/>
          <w:sz w:val="22"/>
          <w:szCs w:val="22"/>
        </w:rPr>
      </w:pPr>
      <w:r w:rsidRPr="002D6ECA">
        <w:rPr>
          <w:rFonts w:ascii="Aptos Display" w:hAnsi="Aptos Display" w:cstheme="minorHAnsi"/>
          <w:color w:val="0D0D0D"/>
          <w:sz w:val="22"/>
          <w:szCs w:val="22"/>
        </w:rPr>
        <w:t>1/ _________________________________________________________________________________________</w:t>
      </w:r>
    </w:p>
    <w:p w14:paraId="68F2C17E" w14:textId="77777777" w:rsidR="005D0B62" w:rsidRPr="002D6ECA" w:rsidRDefault="005D0B62" w:rsidP="005D0B62">
      <w:pPr>
        <w:spacing w:line="360" w:lineRule="auto"/>
        <w:rPr>
          <w:rFonts w:ascii="Aptos Display" w:hAnsi="Aptos Display" w:cstheme="minorHAnsi"/>
          <w:color w:val="0D0D0D"/>
          <w:sz w:val="22"/>
          <w:szCs w:val="22"/>
        </w:rPr>
      </w:pPr>
      <w:r w:rsidRPr="002D6ECA">
        <w:rPr>
          <w:rFonts w:ascii="Aptos Display" w:hAnsi="Aptos Display" w:cstheme="minorHAnsi"/>
          <w:color w:val="0D0D0D"/>
          <w:sz w:val="22"/>
          <w:szCs w:val="22"/>
        </w:rPr>
        <w:t>2/ _________________________________________________________________________________________</w:t>
      </w:r>
    </w:p>
    <w:p w14:paraId="43F5FEAD" w14:textId="77777777" w:rsidR="005D0B62" w:rsidRPr="002D6ECA" w:rsidRDefault="005D0B62" w:rsidP="005D0B62">
      <w:pPr>
        <w:spacing w:line="360" w:lineRule="auto"/>
        <w:rPr>
          <w:rFonts w:ascii="Aptos Display" w:hAnsi="Aptos Display" w:cstheme="minorHAnsi"/>
          <w:color w:val="0D0D0D"/>
          <w:sz w:val="22"/>
          <w:szCs w:val="22"/>
        </w:rPr>
      </w:pPr>
      <w:r w:rsidRPr="002D6ECA">
        <w:rPr>
          <w:rFonts w:ascii="Aptos Display" w:hAnsi="Aptos Display" w:cstheme="minorHAnsi"/>
          <w:color w:val="0D0D0D"/>
          <w:sz w:val="22"/>
          <w:szCs w:val="22"/>
        </w:rPr>
        <w:t>3/ _________________________________________________________________________________________</w:t>
      </w:r>
    </w:p>
    <w:p w14:paraId="4F380F02" w14:textId="77777777" w:rsidR="005D0B62" w:rsidRPr="002D6ECA" w:rsidRDefault="005D0B62" w:rsidP="005D0B62">
      <w:pPr>
        <w:suppressAutoHyphens w:val="0"/>
        <w:autoSpaceDE w:val="0"/>
        <w:autoSpaceDN w:val="0"/>
        <w:adjustRightInd w:val="0"/>
        <w:spacing w:after="200" w:line="276" w:lineRule="auto"/>
        <w:rPr>
          <w:rFonts w:eastAsia="Calibri"/>
          <w:b/>
          <w:i/>
          <w:iCs/>
          <w:lang w:eastAsia="en-US"/>
        </w:rPr>
      </w:pPr>
    </w:p>
    <w:p w14:paraId="34A4A99A" w14:textId="77777777" w:rsidR="005D0B62" w:rsidRPr="002D6ECA" w:rsidRDefault="005D0B62" w:rsidP="005D0B62">
      <w:pPr>
        <w:suppressAutoHyphens w:val="0"/>
        <w:autoSpaceDE w:val="0"/>
        <w:autoSpaceDN w:val="0"/>
        <w:adjustRightInd w:val="0"/>
        <w:spacing w:after="200" w:line="276" w:lineRule="auto"/>
        <w:rPr>
          <w:rFonts w:ascii="Aptos Display" w:eastAsia="Calibri" w:hAnsi="Aptos Display"/>
          <w:b/>
          <w:i/>
          <w:iCs/>
          <w:lang w:eastAsia="en-US"/>
        </w:rPr>
      </w:pPr>
      <w:r w:rsidRPr="002D6ECA">
        <w:rPr>
          <w:rFonts w:ascii="Aptos Display" w:eastAsia="Calibri" w:hAnsi="Aptos Display"/>
          <w:b/>
          <w:i/>
          <w:iCs/>
          <w:color w:val="FF0000"/>
          <w:lang w:eastAsia="en-US"/>
        </w:rPr>
        <w:t>Informacja dla Wykonawcy:</w:t>
      </w:r>
      <w:r w:rsidRPr="002D6ECA">
        <w:rPr>
          <w:rFonts w:ascii="Aptos Display" w:eastAsia="Calibri" w:hAnsi="Aptos Display"/>
          <w:b/>
          <w:lang w:eastAsia="en-US"/>
        </w:rPr>
        <w:tab/>
      </w:r>
      <w:r w:rsidRPr="002D6ECA">
        <w:rPr>
          <w:rFonts w:ascii="Aptos Display" w:eastAsia="Calibri" w:hAnsi="Aptos Display"/>
          <w:b/>
          <w:lang w:eastAsia="en-US"/>
        </w:rPr>
        <w:tab/>
        <w:t xml:space="preserve">                           </w:t>
      </w:r>
      <w:r w:rsidRPr="002D6ECA">
        <w:rPr>
          <w:rFonts w:ascii="Aptos Display" w:eastAsia="Calibri" w:hAnsi="Aptos Display"/>
          <w:b/>
          <w:lang w:eastAsia="en-US"/>
        </w:rPr>
        <w:tab/>
      </w:r>
      <w:r w:rsidRPr="002D6ECA">
        <w:rPr>
          <w:rFonts w:ascii="Aptos Display" w:eastAsia="Calibri" w:hAnsi="Aptos Display"/>
          <w:b/>
          <w:lang w:eastAsia="en-US"/>
        </w:rPr>
        <w:tab/>
        <w:t xml:space="preserve"> </w:t>
      </w:r>
    </w:p>
    <w:p w14:paraId="2C0B45AC" w14:textId="77777777" w:rsidR="005D0B62" w:rsidRPr="002D6ECA" w:rsidRDefault="005D0B62" w:rsidP="005D0B62">
      <w:pPr>
        <w:suppressAutoHyphens w:val="0"/>
        <w:autoSpaceDE w:val="0"/>
        <w:autoSpaceDN w:val="0"/>
        <w:adjustRightInd w:val="0"/>
        <w:spacing w:after="200" w:line="276" w:lineRule="auto"/>
        <w:jc w:val="both"/>
        <w:rPr>
          <w:rFonts w:ascii="Aptos Display" w:eastAsia="Calibri" w:hAnsi="Aptos Display"/>
          <w:i/>
          <w:iCs/>
          <w:sz w:val="22"/>
          <w:szCs w:val="22"/>
          <w:lang w:eastAsia="en-US"/>
        </w:rPr>
      </w:pPr>
      <w:r w:rsidRPr="002D6ECA">
        <w:rPr>
          <w:rFonts w:ascii="Aptos Display" w:eastAsia="Calibri" w:hAnsi="Aptos Display"/>
          <w:b/>
          <w:i/>
          <w:iCs/>
          <w:lang w:eastAsia="en-US"/>
        </w:rPr>
        <w:t>Formularz ofertowy musi być podpisany przez osobę lub osoby uprawnione do reprezentowania Wykonawcy kwalifikowanym podpisem elektronicznym, podpisem zaufanych lub podpisem osobistym i przekazany Zamawiającemu wraz z dokumentem (-</w:t>
      </w:r>
      <w:proofErr w:type="spellStart"/>
      <w:r w:rsidRPr="002D6ECA">
        <w:rPr>
          <w:rFonts w:ascii="Aptos Display" w:eastAsia="Calibri" w:hAnsi="Aptos Display"/>
          <w:b/>
          <w:i/>
          <w:iCs/>
          <w:lang w:eastAsia="en-US"/>
        </w:rPr>
        <w:t>ami</w:t>
      </w:r>
      <w:proofErr w:type="spellEnd"/>
      <w:r w:rsidRPr="002D6ECA">
        <w:rPr>
          <w:rFonts w:ascii="Aptos Display" w:eastAsia="Calibri" w:hAnsi="Aptos Display"/>
          <w:b/>
          <w:i/>
          <w:iCs/>
          <w:lang w:eastAsia="en-US"/>
        </w:rPr>
        <w:t>) potwierdzającymi prawo do reprezentacji Wykonawcy przez osobę podpisującą ofertę oraz załącznikami stanowiącymi integralną część oferty.</w:t>
      </w:r>
    </w:p>
    <w:p w14:paraId="477CB153" w14:textId="77777777" w:rsidR="005D0B62" w:rsidRPr="002D6ECA" w:rsidRDefault="005D0B62" w:rsidP="005D0B62">
      <w:pPr>
        <w:autoSpaceDE w:val="0"/>
        <w:autoSpaceDN w:val="0"/>
        <w:adjustRightInd w:val="0"/>
        <w:jc w:val="both"/>
        <w:rPr>
          <w:rFonts w:ascii="Aptos Display" w:hAnsi="Aptos Display" w:cstheme="minorHAnsi"/>
          <w:color w:val="0D0D0D"/>
          <w:sz w:val="18"/>
          <w:szCs w:val="18"/>
        </w:rPr>
      </w:pPr>
      <w:r w:rsidRPr="002D6ECA">
        <w:rPr>
          <w:rFonts w:ascii="Aptos Display" w:hAnsi="Aptos Display" w:cstheme="minorHAnsi"/>
          <w:color w:val="0D0D0D"/>
          <w:sz w:val="18"/>
          <w:szCs w:val="18"/>
        </w:rPr>
        <w:t xml:space="preserve">*Definicje: </w:t>
      </w:r>
    </w:p>
    <w:p w14:paraId="15AB8ED4" w14:textId="77777777" w:rsidR="005D0B62" w:rsidRPr="002D6ECA" w:rsidRDefault="005D0B62" w:rsidP="005D0B62">
      <w:pPr>
        <w:autoSpaceDE w:val="0"/>
        <w:autoSpaceDN w:val="0"/>
        <w:adjustRightInd w:val="0"/>
        <w:jc w:val="both"/>
        <w:rPr>
          <w:rFonts w:ascii="Aptos Display" w:hAnsi="Aptos Display" w:cstheme="minorHAnsi"/>
          <w:color w:val="0D0D0D"/>
          <w:sz w:val="18"/>
          <w:szCs w:val="18"/>
        </w:rPr>
      </w:pPr>
      <w:r w:rsidRPr="002D6ECA">
        <w:rPr>
          <w:rFonts w:ascii="Aptos Display" w:hAnsi="Aptos Display" w:cstheme="minorHAnsi"/>
          <w:b/>
          <w:color w:val="0D0D0D"/>
          <w:sz w:val="18"/>
          <w:szCs w:val="18"/>
        </w:rPr>
        <w:t>Mikroprzedsiębiorstwo -</w:t>
      </w:r>
      <w:r w:rsidRPr="002D6ECA">
        <w:rPr>
          <w:rFonts w:ascii="Aptos Display" w:hAnsi="Aptos Display" w:cstheme="minorHAnsi"/>
          <w:color w:val="0D0D0D"/>
          <w:sz w:val="18"/>
          <w:szCs w:val="18"/>
        </w:rPr>
        <w:t xml:space="preserve"> przedsiębiorstwo, które zatrudnia mniej niż 10 osób i którego roczny obrót lub roczna suma bilansowa nie przekracza 2 milionów EUR.</w:t>
      </w:r>
    </w:p>
    <w:p w14:paraId="71930E0A" w14:textId="77777777" w:rsidR="005D0B62" w:rsidRPr="002D6ECA" w:rsidRDefault="005D0B62" w:rsidP="005D0B62">
      <w:pPr>
        <w:autoSpaceDE w:val="0"/>
        <w:autoSpaceDN w:val="0"/>
        <w:adjustRightInd w:val="0"/>
        <w:jc w:val="both"/>
        <w:rPr>
          <w:rFonts w:ascii="Aptos Display" w:hAnsi="Aptos Display" w:cstheme="minorHAnsi"/>
          <w:color w:val="0D0D0D"/>
          <w:sz w:val="18"/>
          <w:szCs w:val="18"/>
        </w:rPr>
      </w:pPr>
    </w:p>
    <w:p w14:paraId="318E8A39" w14:textId="77777777" w:rsidR="005D0B62" w:rsidRPr="002D6ECA" w:rsidRDefault="005D0B62" w:rsidP="005D0B62">
      <w:pPr>
        <w:autoSpaceDE w:val="0"/>
        <w:autoSpaceDN w:val="0"/>
        <w:adjustRightInd w:val="0"/>
        <w:jc w:val="both"/>
        <w:rPr>
          <w:rFonts w:ascii="Aptos Display" w:hAnsi="Aptos Display" w:cstheme="minorHAnsi"/>
          <w:color w:val="0D0D0D"/>
          <w:sz w:val="18"/>
          <w:szCs w:val="18"/>
        </w:rPr>
      </w:pPr>
      <w:r w:rsidRPr="002D6ECA">
        <w:rPr>
          <w:rFonts w:ascii="Aptos Display" w:hAnsi="Aptos Display" w:cstheme="minorHAnsi"/>
          <w:b/>
          <w:color w:val="0D0D0D"/>
          <w:sz w:val="18"/>
          <w:szCs w:val="18"/>
        </w:rPr>
        <w:t>Małe przedsiębiorstwo -</w:t>
      </w:r>
      <w:r w:rsidRPr="002D6ECA">
        <w:rPr>
          <w:rFonts w:ascii="Aptos Display" w:hAnsi="Aptos Display" w:cstheme="minorHAnsi"/>
          <w:color w:val="0D0D0D"/>
          <w:sz w:val="18"/>
          <w:szCs w:val="18"/>
        </w:rPr>
        <w:t xml:space="preserve"> przedsiębiorstwo, które zatrudnia mniej niż 50 osób i którego roczny obrót lub roczna suma bilansowa nie przekracza 10 milionów EUR.</w:t>
      </w:r>
    </w:p>
    <w:p w14:paraId="44597876" w14:textId="77777777" w:rsidR="005D0B62" w:rsidRPr="002D6ECA" w:rsidRDefault="005D0B62" w:rsidP="005D0B62">
      <w:pPr>
        <w:autoSpaceDE w:val="0"/>
        <w:autoSpaceDN w:val="0"/>
        <w:adjustRightInd w:val="0"/>
        <w:jc w:val="both"/>
        <w:rPr>
          <w:rFonts w:ascii="Aptos Display" w:hAnsi="Aptos Display" w:cstheme="minorHAnsi"/>
          <w:color w:val="0D0D0D"/>
          <w:sz w:val="18"/>
          <w:szCs w:val="18"/>
        </w:rPr>
      </w:pPr>
    </w:p>
    <w:p w14:paraId="54613197" w14:textId="1AC8F2C7" w:rsidR="005D0B62" w:rsidRDefault="005D0B62" w:rsidP="005D0B62">
      <w:pPr>
        <w:autoSpaceDE w:val="0"/>
        <w:autoSpaceDN w:val="0"/>
        <w:adjustRightInd w:val="0"/>
        <w:jc w:val="both"/>
        <w:rPr>
          <w:rFonts w:ascii="Aptos Display" w:hAnsi="Aptos Display" w:cstheme="minorHAnsi"/>
          <w:color w:val="0D0D0D"/>
          <w:sz w:val="18"/>
          <w:szCs w:val="18"/>
        </w:rPr>
      </w:pPr>
      <w:r w:rsidRPr="002D6ECA">
        <w:rPr>
          <w:rFonts w:ascii="Aptos Display" w:hAnsi="Aptos Display" w:cstheme="minorHAnsi"/>
          <w:b/>
          <w:color w:val="0D0D0D"/>
          <w:sz w:val="18"/>
          <w:szCs w:val="18"/>
        </w:rPr>
        <w:t>Średnie przedsiębiorstwa -</w:t>
      </w:r>
      <w:r w:rsidRPr="002D6ECA">
        <w:rPr>
          <w:rFonts w:ascii="Aptos Display" w:hAnsi="Aptos Display" w:cstheme="minorHAnsi"/>
          <w:color w:val="0D0D0D"/>
          <w:sz w:val="18"/>
          <w:szCs w:val="18"/>
        </w:rPr>
        <w:t xml:space="preserve"> przedsiębiorstwa, które nie są mikroprzedsiębiorstwami ani małymi przedsiębiorstwami i które zatrudniają mniej niż 250 osó</w:t>
      </w:r>
      <w:r>
        <w:rPr>
          <w:rFonts w:ascii="Aptos Display" w:hAnsi="Aptos Display" w:cstheme="minorHAnsi"/>
          <w:color w:val="0D0D0D"/>
          <w:sz w:val="18"/>
          <w:szCs w:val="18"/>
        </w:rPr>
        <w:t>b</w:t>
      </w:r>
    </w:p>
    <w:p w14:paraId="2FB85BA0" w14:textId="77777777" w:rsidR="005D0B62" w:rsidRDefault="005D0B62" w:rsidP="005D0B62">
      <w:pPr>
        <w:autoSpaceDE w:val="0"/>
        <w:autoSpaceDN w:val="0"/>
        <w:adjustRightInd w:val="0"/>
        <w:jc w:val="both"/>
        <w:rPr>
          <w:rFonts w:ascii="Aptos Display" w:hAnsi="Aptos Display" w:cstheme="minorHAnsi"/>
          <w:color w:val="0D0D0D"/>
          <w:sz w:val="18"/>
          <w:szCs w:val="18"/>
        </w:rPr>
      </w:pPr>
    </w:p>
    <w:p w14:paraId="79AC1709" w14:textId="1635329F" w:rsidR="005D0B62" w:rsidRPr="005D0B62" w:rsidRDefault="005D0B62" w:rsidP="005D0B62">
      <w:pPr>
        <w:autoSpaceDE w:val="0"/>
        <w:autoSpaceDN w:val="0"/>
        <w:adjustRightInd w:val="0"/>
        <w:jc w:val="both"/>
        <w:rPr>
          <w:rFonts w:ascii="Aptos Display" w:hAnsi="Aptos Display" w:cstheme="minorHAnsi"/>
          <w:sz w:val="18"/>
          <w:szCs w:val="18"/>
        </w:rPr>
      </w:pPr>
      <w:r w:rsidRPr="005B2AB4">
        <w:rPr>
          <w:rFonts w:ascii="Aptos Display" w:hAnsi="Aptos Display" w:cstheme="minorHAnsi"/>
          <w:color w:val="0D0D0D"/>
          <w:sz w:val="18"/>
          <w:szCs w:val="18"/>
          <w:vertAlign w:val="superscript"/>
        </w:rPr>
        <w:footnoteRef/>
      </w:r>
      <w:r w:rsidRPr="005B2AB4">
        <w:rPr>
          <w:rFonts w:ascii="Aptos Display" w:hAnsi="Aptos Display" w:cstheme="minorHAnsi"/>
          <w:color w:val="0D0D0D"/>
          <w:sz w:val="18"/>
          <w:szCs w:val="18"/>
        </w:rPr>
        <w:t xml:space="preserve"> Oświadczenia lub dokumenty, o których mowa w § 6 - 9 </w:t>
      </w:r>
      <w:r w:rsidRPr="005B2AB4">
        <w:rPr>
          <w:rFonts w:ascii="Aptos Display" w:hAnsi="Aptos Display" w:cstheme="minorHAnsi"/>
          <w:i/>
          <w:color w:val="0D0D0D"/>
          <w:sz w:val="18"/>
          <w:szCs w:val="18"/>
        </w:rPr>
        <w:t>Rozporządzenia Ministra Rozwoju, Pracy i Technologii z dnia</w:t>
      </w:r>
      <w:r w:rsidRPr="005B2AB4">
        <w:rPr>
          <w:rFonts w:ascii="Aptos Display" w:hAnsi="Aptos Display" w:cstheme="minorHAnsi"/>
          <w:i/>
          <w:color w:val="0D0D0D"/>
          <w:sz w:val="18"/>
          <w:szCs w:val="18"/>
        </w:rPr>
        <w:br/>
        <w:t xml:space="preserve">23 grudnia 2020 r. w sprawie podmiotowych środków dowodowych oraz innych dokumentów lub oświadczeń, jakich może żądać zamawiający od wykonawcy </w:t>
      </w:r>
      <w:r w:rsidRPr="005B2AB4">
        <w:rPr>
          <w:rFonts w:ascii="Aptos Display" w:hAnsi="Aptos Display" w:cstheme="minorHAnsi"/>
          <w:bCs/>
          <w:color w:val="0D0D0D"/>
          <w:sz w:val="18"/>
          <w:szCs w:val="18"/>
        </w:rPr>
        <w:t xml:space="preserve">(Dz. U. poz. 2415 ze zm.), </w:t>
      </w:r>
      <w:r w:rsidRPr="005B2AB4">
        <w:rPr>
          <w:rFonts w:ascii="Aptos Display" w:hAnsi="Aptos Display" w:cstheme="minorHAnsi"/>
          <w:color w:val="0D0D0D"/>
          <w:sz w:val="18"/>
          <w:szCs w:val="18"/>
        </w:rPr>
        <w:t xml:space="preserve">które znajdują się w posiadaniu Zamawiającego, w szczególności oświadczenia lub dokumenty przechowywane przez Zamawiającego zgodnie z art. 78 ust. 1 ustawy </w:t>
      </w:r>
      <w:proofErr w:type="spellStart"/>
      <w:r w:rsidRPr="005B2AB4">
        <w:rPr>
          <w:rFonts w:ascii="Aptos Display" w:hAnsi="Aptos Display" w:cstheme="minorHAnsi"/>
          <w:color w:val="0D0D0D"/>
          <w:sz w:val="18"/>
          <w:szCs w:val="18"/>
        </w:rPr>
        <w:t>Pzp</w:t>
      </w:r>
      <w:proofErr w:type="spellEnd"/>
      <w:r w:rsidRPr="005B2AB4">
        <w:rPr>
          <w:rFonts w:ascii="Aptos Display" w:hAnsi="Aptos Display" w:cstheme="minorHAnsi"/>
          <w:color w:val="0D0D0D"/>
          <w:sz w:val="18"/>
          <w:szCs w:val="18"/>
        </w:rPr>
        <w:t xml:space="preserve">, w celu potwierdzenia okoliczności, o których mowa w art. 273 ust. 1 ustawy </w:t>
      </w:r>
      <w:proofErr w:type="spellStart"/>
      <w:r w:rsidRPr="005B2AB4">
        <w:rPr>
          <w:rFonts w:ascii="Aptos Display" w:hAnsi="Aptos Display" w:cstheme="minorHAnsi"/>
          <w:color w:val="0D0D0D"/>
          <w:sz w:val="18"/>
          <w:szCs w:val="18"/>
        </w:rPr>
        <w:t>Pzp</w:t>
      </w:r>
      <w:proofErr w:type="spellEnd"/>
      <w:r w:rsidRPr="005B2AB4">
        <w:rPr>
          <w:rFonts w:ascii="Aptos Display" w:hAnsi="Aptos Display" w:cstheme="minorHAnsi"/>
          <w:color w:val="0D0D0D"/>
          <w:sz w:val="18"/>
          <w:szCs w:val="18"/>
        </w:rPr>
        <w:t>.</w:t>
      </w:r>
    </w:p>
    <w:sectPr w:rsidR="005D0B62" w:rsidRPr="005D0B62" w:rsidSect="00BB14C9">
      <w:headerReference w:type="default" r:id="rId8"/>
      <w:footerReference w:type="default" r:id="rId9"/>
      <w:pgSz w:w="12240" w:h="15840"/>
      <w:pgMar w:top="426" w:right="1080" w:bottom="851" w:left="108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5C72C" w14:textId="77777777" w:rsidR="00AE63BD" w:rsidRDefault="00AE63BD">
      <w:r>
        <w:separator/>
      </w:r>
    </w:p>
  </w:endnote>
  <w:endnote w:type="continuationSeparator" w:id="0">
    <w:p w14:paraId="1E17C5A3" w14:textId="77777777" w:rsidR="00AE63BD" w:rsidRDefault="00AE6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mic Sans MS">
    <w:panose1 w:val="030F0702030302020204"/>
    <w:charset w:val="EE"/>
    <w:family w:val="script"/>
    <w:pitch w:val="variable"/>
    <w:sig w:usb0="00000687" w:usb1="0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B4700" w14:textId="77777777" w:rsidR="00D86740" w:rsidRDefault="00D86740">
    <w:pPr>
      <w:pStyle w:val="Stopka"/>
      <w:jc w:val="center"/>
    </w:pPr>
    <w:r>
      <w:fldChar w:fldCharType="begin"/>
    </w:r>
    <w:r>
      <w:instrText>PAGE   \* MERGEFORMAT</w:instrText>
    </w:r>
    <w:r>
      <w:fldChar w:fldCharType="separate"/>
    </w:r>
    <w:r>
      <w:rPr>
        <w:noProof/>
      </w:rPr>
      <w:t>1</w:t>
    </w:r>
    <w:r>
      <w:fldChar w:fldCharType="end"/>
    </w:r>
  </w:p>
  <w:p w14:paraId="1DDF7A48" w14:textId="77777777" w:rsidR="00D86740" w:rsidRDefault="00D86740">
    <w:pPr>
      <w:pStyle w:val="Stopka"/>
      <w:shd w:val="clear" w:color="auto" w:fill="FFFFFF"/>
      <w:rPr>
        <w:rFonts w:ascii="Bookman Old Style" w:hAnsi="Bookman Old Style" w:cs="Tahoma"/>
        <w:b/>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A11EC" w14:textId="77777777" w:rsidR="00AE63BD" w:rsidRDefault="00AE63BD">
      <w:r>
        <w:separator/>
      </w:r>
    </w:p>
  </w:footnote>
  <w:footnote w:type="continuationSeparator" w:id="0">
    <w:p w14:paraId="610DEDCB" w14:textId="77777777" w:rsidR="00AE63BD" w:rsidRDefault="00AE63BD">
      <w:r>
        <w:continuationSeparator/>
      </w:r>
    </w:p>
  </w:footnote>
  <w:footnote w:id="1">
    <w:p w14:paraId="676B488C" w14:textId="77777777" w:rsidR="005D0B62" w:rsidRPr="00B6635F" w:rsidRDefault="005D0B62" w:rsidP="005D0B62">
      <w:pPr>
        <w:pStyle w:val="Tekstprzypisudolnego"/>
        <w:spacing w:line="276" w:lineRule="auto"/>
        <w:rPr>
          <w:rFonts w:cs="Arial"/>
          <w:sz w:val="16"/>
          <w:szCs w:val="16"/>
        </w:rPr>
      </w:pPr>
      <w:r w:rsidRPr="00786F18">
        <w:rPr>
          <w:rStyle w:val="Odwoanieprzypisudolnego"/>
          <w:rFonts w:cs="Arial"/>
          <w:sz w:val="16"/>
          <w:szCs w:val="16"/>
        </w:rPr>
        <w:footnoteRef/>
      </w:r>
      <w:r w:rsidRPr="00786F18">
        <w:rPr>
          <w:rFonts w:cs="Arial"/>
          <w:sz w:val="16"/>
          <w:szCs w:val="16"/>
        </w:rPr>
        <w:t xml:space="preserve"> Oświadczenia lub dokumenty, o których mowa w § </w:t>
      </w:r>
      <w:r>
        <w:rPr>
          <w:rFonts w:cs="Arial"/>
          <w:sz w:val="16"/>
          <w:szCs w:val="16"/>
        </w:rPr>
        <w:t xml:space="preserve">6 </w:t>
      </w:r>
      <w:r w:rsidRPr="00B6635F">
        <w:rPr>
          <w:rFonts w:cs="Arial"/>
          <w:sz w:val="16"/>
          <w:szCs w:val="16"/>
        </w:rPr>
        <w:t xml:space="preserve">- 9 </w:t>
      </w:r>
      <w:r w:rsidRPr="00B6635F">
        <w:rPr>
          <w:i/>
          <w:sz w:val="16"/>
          <w:szCs w:val="16"/>
        </w:rPr>
        <w:t>Rozporządzenia Ministra Rozwoju, Pracy i Technologii</w:t>
      </w:r>
      <w:r>
        <w:rPr>
          <w:i/>
          <w:sz w:val="16"/>
          <w:szCs w:val="16"/>
        </w:rPr>
        <w:t xml:space="preserve"> z dnia</w:t>
      </w:r>
      <w:r>
        <w:rPr>
          <w:i/>
          <w:sz w:val="16"/>
          <w:szCs w:val="16"/>
        </w:rPr>
        <w:br/>
      </w:r>
      <w:r w:rsidRPr="00B6635F">
        <w:rPr>
          <w:i/>
          <w:sz w:val="16"/>
          <w:szCs w:val="16"/>
        </w:rPr>
        <w:t>23 grudnia 2020 r. w sprawie podmiotowych środków dowodowych oraz innych dokumentów lub oświadczeń, jakich może żądać zamawiający od wykonawcy</w:t>
      </w:r>
      <w:r>
        <w:rPr>
          <w:i/>
          <w:sz w:val="16"/>
          <w:szCs w:val="16"/>
        </w:rPr>
        <w:t xml:space="preserve"> </w:t>
      </w:r>
      <w:r>
        <w:rPr>
          <w:bCs/>
          <w:sz w:val="16"/>
          <w:szCs w:val="16"/>
        </w:rPr>
        <w:t>(</w:t>
      </w:r>
      <w:r w:rsidRPr="00B6635F">
        <w:rPr>
          <w:bCs/>
          <w:sz w:val="16"/>
          <w:szCs w:val="16"/>
        </w:rPr>
        <w:t xml:space="preserve">Dz. U. </w:t>
      </w:r>
      <w:r w:rsidRPr="00752033">
        <w:rPr>
          <w:bCs/>
          <w:sz w:val="16"/>
          <w:szCs w:val="16"/>
        </w:rPr>
        <w:t>poz. 2415</w:t>
      </w:r>
      <w:r>
        <w:rPr>
          <w:bCs/>
          <w:sz w:val="16"/>
          <w:szCs w:val="16"/>
        </w:rPr>
        <w:t xml:space="preserve"> ze zm.</w:t>
      </w:r>
      <w:r w:rsidRPr="00752033">
        <w:rPr>
          <w:bCs/>
          <w:sz w:val="16"/>
          <w:szCs w:val="16"/>
        </w:rPr>
        <w:t xml:space="preserve">), </w:t>
      </w:r>
      <w:r w:rsidRPr="00752033">
        <w:rPr>
          <w:rFonts w:cs="Arial"/>
          <w:sz w:val="16"/>
          <w:szCs w:val="16"/>
        </w:rPr>
        <w:t>które znajdują się w posiadaniu Zamawiającego, w szczególności oświadczenia lub dokumenty przechowywane przez Zamawiającego zgodnie z art. 78 ust. 1 ustawy Pzp, w celu potwierdzenia okoliczności, o których mowa w art. 273 ust. 1 ustawy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75B0B" w14:textId="757DFC84" w:rsidR="00D86740" w:rsidRPr="00D17B17" w:rsidRDefault="00D86740" w:rsidP="00D17B17">
    <w:pPr>
      <w:spacing w:after="16" w:line="276" w:lineRule="auto"/>
      <w:ind w:left="199"/>
      <w:rPr>
        <w:rFonts w:asciiTheme="minorHAnsi" w:eastAsia="Arial" w:hAnsiTheme="minorHAnsi" w:cstheme="minorHAnsi"/>
        <w:b/>
        <w:bCs/>
        <w:color w:val="000000"/>
        <w:sz w:val="28"/>
        <w:szCs w:val="28"/>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none"/>
      <w:suff w:val="nothing"/>
      <w:lvlText w:val=""/>
      <w:lvlJc w:val="left"/>
      <w:pPr>
        <w:tabs>
          <w:tab w:val="num" w:pos="0"/>
        </w:tabs>
        <w:ind w:left="576" w:hanging="576"/>
      </w:pPr>
    </w:lvl>
    <w:lvl w:ilvl="2">
      <w:start w:val="1"/>
      <w:numFmt w:val="decimal"/>
      <w:pStyle w:val="Nagwek3"/>
      <w:lvlText w:val="%3."/>
      <w:lvlJc w:val="left"/>
      <w:pPr>
        <w:tabs>
          <w:tab w:val="num" w:pos="1440"/>
        </w:tabs>
        <w:ind w:left="1440" w:hanging="36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lvl w:ilvl="0">
      <w:start w:val="1"/>
      <w:numFmt w:val="bullet"/>
      <w:lvlText w:val=""/>
      <w:lvlJc w:val="left"/>
      <w:pPr>
        <w:tabs>
          <w:tab w:val="num" w:pos="502"/>
        </w:tabs>
        <w:ind w:left="502" w:hanging="360"/>
      </w:pPr>
      <w:rPr>
        <w:rFonts w:ascii="Symbol" w:hAnsi="Symbol" w:cs="OpenSymbol"/>
      </w:rPr>
    </w:lvl>
    <w:lvl w:ilvl="1">
      <w:start w:val="1"/>
      <w:numFmt w:val="bullet"/>
      <w:lvlText w:val=""/>
      <w:lvlJc w:val="left"/>
      <w:pPr>
        <w:tabs>
          <w:tab w:val="num" w:pos="862"/>
        </w:tabs>
        <w:ind w:left="862" w:hanging="360"/>
      </w:pPr>
      <w:rPr>
        <w:rFonts w:ascii="Symbol" w:hAnsi="Symbol" w:cs="OpenSymbol"/>
      </w:rPr>
    </w:lvl>
    <w:lvl w:ilvl="2">
      <w:start w:val="1"/>
      <w:numFmt w:val="bullet"/>
      <w:lvlText w:val=""/>
      <w:lvlJc w:val="left"/>
      <w:pPr>
        <w:tabs>
          <w:tab w:val="num" w:pos="1222"/>
        </w:tabs>
        <w:ind w:left="1222" w:hanging="360"/>
      </w:pPr>
      <w:rPr>
        <w:rFonts w:ascii="Symbol" w:hAnsi="Symbol" w:cs="OpenSymbol"/>
      </w:rPr>
    </w:lvl>
    <w:lvl w:ilvl="3">
      <w:start w:val="1"/>
      <w:numFmt w:val="bullet"/>
      <w:lvlText w:val=""/>
      <w:lvlJc w:val="left"/>
      <w:pPr>
        <w:tabs>
          <w:tab w:val="num" w:pos="1582"/>
        </w:tabs>
        <w:ind w:left="1582" w:hanging="360"/>
      </w:pPr>
      <w:rPr>
        <w:rFonts w:ascii="Symbol" w:hAnsi="Symbol" w:cs="OpenSymbol"/>
      </w:rPr>
    </w:lvl>
    <w:lvl w:ilvl="4">
      <w:start w:val="1"/>
      <w:numFmt w:val="bullet"/>
      <w:lvlText w:val=""/>
      <w:lvlJc w:val="left"/>
      <w:pPr>
        <w:tabs>
          <w:tab w:val="num" w:pos="1942"/>
        </w:tabs>
        <w:ind w:left="1942" w:hanging="360"/>
      </w:pPr>
      <w:rPr>
        <w:rFonts w:ascii="Symbol" w:hAnsi="Symbol" w:cs="OpenSymbol"/>
      </w:rPr>
    </w:lvl>
    <w:lvl w:ilvl="5">
      <w:start w:val="1"/>
      <w:numFmt w:val="bullet"/>
      <w:lvlText w:val=""/>
      <w:lvlJc w:val="left"/>
      <w:pPr>
        <w:tabs>
          <w:tab w:val="num" w:pos="2302"/>
        </w:tabs>
        <w:ind w:left="2302" w:hanging="360"/>
      </w:pPr>
      <w:rPr>
        <w:rFonts w:ascii="Symbol" w:hAnsi="Symbol" w:cs="OpenSymbol"/>
      </w:rPr>
    </w:lvl>
    <w:lvl w:ilvl="6">
      <w:start w:val="1"/>
      <w:numFmt w:val="bullet"/>
      <w:lvlText w:val=""/>
      <w:lvlJc w:val="left"/>
      <w:pPr>
        <w:tabs>
          <w:tab w:val="num" w:pos="2662"/>
        </w:tabs>
        <w:ind w:left="2662" w:hanging="360"/>
      </w:pPr>
      <w:rPr>
        <w:rFonts w:ascii="Symbol" w:hAnsi="Symbol" w:cs="OpenSymbol"/>
      </w:rPr>
    </w:lvl>
    <w:lvl w:ilvl="7">
      <w:start w:val="1"/>
      <w:numFmt w:val="bullet"/>
      <w:lvlText w:val=""/>
      <w:lvlJc w:val="left"/>
      <w:pPr>
        <w:tabs>
          <w:tab w:val="num" w:pos="3022"/>
        </w:tabs>
        <w:ind w:left="3022" w:hanging="360"/>
      </w:pPr>
      <w:rPr>
        <w:rFonts w:ascii="Symbol" w:hAnsi="Symbol" w:cs="OpenSymbol"/>
      </w:rPr>
    </w:lvl>
    <w:lvl w:ilvl="8">
      <w:start w:val="1"/>
      <w:numFmt w:val="bullet"/>
      <w:lvlText w:val=""/>
      <w:lvlJc w:val="left"/>
      <w:pPr>
        <w:tabs>
          <w:tab w:val="num" w:pos="3382"/>
        </w:tabs>
        <w:ind w:left="3382" w:hanging="360"/>
      </w:pPr>
      <w:rPr>
        <w:rFonts w:ascii="Symbol" w:hAnsi="Symbol" w:cs="OpenSymbol"/>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6337A73"/>
    <w:multiLevelType w:val="hybridMultilevel"/>
    <w:tmpl w:val="2C2046E0"/>
    <w:lvl w:ilvl="0" w:tplc="7C44A2DA">
      <w:start w:val="7"/>
      <w:numFmt w:val="bullet"/>
      <w:lvlText w:val=""/>
      <w:lvlJc w:val="left"/>
      <w:pPr>
        <w:ind w:left="720" w:hanging="360"/>
      </w:pPr>
      <w:rPr>
        <w:rFonts w:ascii="Symbol" w:eastAsia="Times New Roman" w:hAnsi="Symbol" w:cs="Tahoma"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6D244DB"/>
    <w:multiLevelType w:val="hybridMultilevel"/>
    <w:tmpl w:val="F364D2C2"/>
    <w:lvl w:ilvl="0" w:tplc="FFFFFFFF">
      <w:start w:val="1"/>
      <w:numFmt w:val="lowerLetter"/>
      <w:lvlText w:val="%1)"/>
      <w:lvlJc w:val="left"/>
      <w:pPr>
        <w:ind w:left="669" w:hanging="360"/>
      </w:pPr>
    </w:lvl>
    <w:lvl w:ilvl="1" w:tplc="FFFFFFFF" w:tentative="1">
      <w:start w:val="1"/>
      <w:numFmt w:val="lowerLetter"/>
      <w:lvlText w:val="%2."/>
      <w:lvlJc w:val="left"/>
      <w:pPr>
        <w:ind w:left="1389" w:hanging="360"/>
      </w:pPr>
    </w:lvl>
    <w:lvl w:ilvl="2" w:tplc="FFFFFFFF" w:tentative="1">
      <w:start w:val="1"/>
      <w:numFmt w:val="lowerRoman"/>
      <w:lvlText w:val="%3."/>
      <w:lvlJc w:val="right"/>
      <w:pPr>
        <w:ind w:left="2109" w:hanging="180"/>
      </w:pPr>
    </w:lvl>
    <w:lvl w:ilvl="3" w:tplc="FFFFFFFF" w:tentative="1">
      <w:start w:val="1"/>
      <w:numFmt w:val="decimal"/>
      <w:lvlText w:val="%4."/>
      <w:lvlJc w:val="left"/>
      <w:pPr>
        <w:ind w:left="2829" w:hanging="360"/>
      </w:pPr>
    </w:lvl>
    <w:lvl w:ilvl="4" w:tplc="FFFFFFFF" w:tentative="1">
      <w:start w:val="1"/>
      <w:numFmt w:val="lowerLetter"/>
      <w:lvlText w:val="%5."/>
      <w:lvlJc w:val="left"/>
      <w:pPr>
        <w:ind w:left="3549" w:hanging="360"/>
      </w:pPr>
    </w:lvl>
    <w:lvl w:ilvl="5" w:tplc="FFFFFFFF" w:tentative="1">
      <w:start w:val="1"/>
      <w:numFmt w:val="lowerRoman"/>
      <w:lvlText w:val="%6."/>
      <w:lvlJc w:val="right"/>
      <w:pPr>
        <w:ind w:left="4269" w:hanging="180"/>
      </w:pPr>
    </w:lvl>
    <w:lvl w:ilvl="6" w:tplc="FFFFFFFF" w:tentative="1">
      <w:start w:val="1"/>
      <w:numFmt w:val="decimal"/>
      <w:lvlText w:val="%7."/>
      <w:lvlJc w:val="left"/>
      <w:pPr>
        <w:ind w:left="4989" w:hanging="360"/>
      </w:pPr>
    </w:lvl>
    <w:lvl w:ilvl="7" w:tplc="FFFFFFFF" w:tentative="1">
      <w:start w:val="1"/>
      <w:numFmt w:val="lowerLetter"/>
      <w:lvlText w:val="%8."/>
      <w:lvlJc w:val="left"/>
      <w:pPr>
        <w:ind w:left="5709" w:hanging="360"/>
      </w:pPr>
    </w:lvl>
    <w:lvl w:ilvl="8" w:tplc="FFFFFFFF" w:tentative="1">
      <w:start w:val="1"/>
      <w:numFmt w:val="lowerRoman"/>
      <w:lvlText w:val="%9."/>
      <w:lvlJc w:val="right"/>
      <w:pPr>
        <w:ind w:left="6429" w:hanging="180"/>
      </w:pPr>
    </w:lvl>
  </w:abstractNum>
  <w:abstractNum w:abstractNumId="12" w15:restartNumberingAfterBreak="0">
    <w:nsid w:val="0AF80D7C"/>
    <w:multiLevelType w:val="hybridMultilevel"/>
    <w:tmpl w:val="B142A61C"/>
    <w:lvl w:ilvl="0" w:tplc="04150017">
      <w:start w:val="1"/>
      <w:numFmt w:val="lowerLetter"/>
      <w:lvlText w:val="%1)"/>
      <w:lvlJc w:val="left"/>
      <w:pPr>
        <w:ind w:left="669" w:hanging="360"/>
      </w:pPr>
    </w:lvl>
    <w:lvl w:ilvl="1" w:tplc="04150019" w:tentative="1">
      <w:start w:val="1"/>
      <w:numFmt w:val="lowerLetter"/>
      <w:lvlText w:val="%2."/>
      <w:lvlJc w:val="left"/>
      <w:pPr>
        <w:ind w:left="1389" w:hanging="360"/>
      </w:pPr>
    </w:lvl>
    <w:lvl w:ilvl="2" w:tplc="0415001B" w:tentative="1">
      <w:start w:val="1"/>
      <w:numFmt w:val="lowerRoman"/>
      <w:lvlText w:val="%3."/>
      <w:lvlJc w:val="right"/>
      <w:pPr>
        <w:ind w:left="2109" w:hanging="180"/>
      </w:pPr>
    </w:lvl>
    <w:lvl w:ilvl="3" w:tplc="0415000F" w:tentative="1">
      <w:start w:val="1"/>
      <w:numFmt w:val="decimal"/>
      <w:lvlText w:val="%4."/>
      <w:lvlJc w:val="left"/>
      <w:pPr>
        <w:ind w:left="2829" w:hanging="360"/>
      </w:pPr>
    </w:lvl>
    <w:lvl w:ilvl="4" w:tplc="04150019" w:tentative="1">
      <w:start w:val="1"/>
      <w:numFmt w:val="lowerLetter"/>
      <w:lvlText w:val="%5."/>
      <w:lvlJc w:val="left"/>
      <w:pPr>
        <w:ind w:left="3549" w:hanging="360"/>
      </w:pPr>
    </w:lvl>
    <w:lvl w:ilvl="5" w:tplc="0415001B" w:tentative="1">
      <w:start w:val="1"/>
      <w:numFmt w:val="lowerRoman"/>
      <w:lvlText w:val="%6."/>
      <w:lvlJc w:val="right"/>
      <w:pPr>
        <w:ind w:left="4269" w:hanging="180"/>
      </w:pPr>
    </w:lvl>
    <w:lvl w:ilvl="6" w:tplc="0415000F" w:tentative="1">
      <w:start w:val="1"/>
      <w:numFmt w:val="decimal"/>
      <w:lvlText w:val="%7."/>
      <w:lvlJc w:val="left"/>
      <w:pPr>
        <w:ind w:left="4989" w:hanging="360"/>
      </w:pPr>
    </w:lvl>
    <w:lvl w:ilvl="7" w:tplc="04150019" w:tentative="1">
      <w:start w:val="1"/>
      <w:numFmt w:val="lowerLetter"/>
      <w:lvlText w:val="%8."/>
      <w:lvlJc w:val="left"/>
      <w:pPr>
        <w:ind w:left="5709" w:hanging="360"/>
      </w:pPr>
    </w:lvl>
    <w:lvl w:ilvl="8" w:tplc="0415001B" w:tentative="1">
      <w:start w:val="1"/>
      <w:numFmt w:val="lowerRoman"/>
      <w:lvlText w:val="%9."/>
      <w:lvlJc w:val="right"/>
      <w:pPr>
        <w:ind w:left="6429" w:hanging="180"/>
      </w:pPr>
    </w:lvl>
  </w:abstractNum>
  <w:abstractNum w:abstractNumId="13" w15:restartNumberingAfterBreak="0">
    <w:nsid w:val="0B7A763F"/>
    <w:multiLevelType w:val="hybridMultilevel"/>
    <w:tmpl w:val="46AC9DB2"/>
    <w:lvl w:ilvl="0" w:tplc="2A2C4970">
      <w:start w:val="1"/>
      <w:numFmt w:val="decimal"/>
      <w:lvlText w:val="%1."/>
      <w:lvlJc w:val="left"/>
      <w:pPr>
        <w:tabs>
          <w:tab w:val="num" w:pos="360"/>
        </w:tabs>
        <w:ind w:left="0" w:firstLine="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CED023B"/>
    <w:multiLevelType w:val="hybridMultilevel"/>
    <w:tmpl w:val="FE8E47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B87A8D"/>
    <w:multiLevelType w:val="hybridMultilevel"/>
    <w:tmpl w:val="B142A61C"/>
    <w:lvl w:ilvl="0" w:tplc="FFFFFFFF">
      <w:start w:val="1"/>
      <w:numFmt w:val="lowerLetter"/>
      <w:lvlText w:val="%1)"/>
      <w:lvlJc w:val="left"/>
      <w:pPr>
        <w:ind w:left="669" w:hanging="360"/>
      </w:pPr>
    </w:lvl>
    <w:lvl w:ilvl="1" w:tplc="FFFFFFFF" w:tentative="1">
      <w:start w:val="1"/>
      <w:numFmt w:val="lowerLetter"/>
      <w:lvlText w:val="%2."/>
      <w:lvlJc w:val="left"/>
      <w:pPr>
        <w:ind w:left="1389" w:hanging="360"/>
      </w:pPr>
    </w:lvl>
    <w:lvl w:ilvl="2" w:tplc="FFFFFFFF" w:tentative="1">
      <w:start w:val="1"/>
      <w:numFmt w:val="lowerRoman"/>
      <w:lvlText w:val="%3."/>
      <w:lvlJc w:val="right"/>
      <w:pPr>
        <w:ind w:left="2109" w:hanging="180"/>
      </w:pPr>
    </w:lvl>
    <w:lvl w:ilvl="3" w:tplc="FFFFFFFF" w:tentative="1">
      <w:start w:val="1"/>
      <w:numFmt w:val="decimal"/>
      <w:lvlText w:val="%4."/>
      <w:lvlJc w:val="left"/>
      <w:pPr>
        <w:ind w:left="2829" w:hanging="360"/>
      </w:pPr>
    </w:lvl>
    <w:lvl w:ilvl="4" w:tplc="FFFFFFFF" w:tentative="1">
      <w:start w:val="1"/>
      <w:numFmt w:val="lowerLetter"/>
      <w:lvlText w:val="%5."/>
      <w:lvlJc w:val="left"/>
      <w:pPr>
        <w:ind w:left="3549" w:hanging="360"/>
      </w:pPr>
    </w:lvl>
    <w:lvl w:ilvl="5" w:tplc="FFFFFFFF" w:tentative="1">
      <w:start w:val="1"/>
      <w:numFmt w:val="lowerRoman"/>
      <w:lvlText w:val="%6."/>
      <w:lvlJc w:val="right"/>
      <w:pPr>
        <w:ind w:left="4269" w:hanging="180"/>
      </w:pPr>
    </w:lvl>
    <w:lvl w:ilvl="6" w:tplc="FFFFFFFF" w:tentative="1">
      <w:start w:val="1"/>
      <w:numFmt w:val="decimal"/>
      <w:lvlText w:val="%7."/>
      <w:lvlJc w:val="left"/>
      <w:pPr>
        <w:ind w:left="4989" w:hanging="360"/>
      </w:pPr>
    </w:lvl>
    <w:lvl w:ilvl="7" w:tplc="FFFFFFFF" w:tentative="1">
      <w:start w:val="1"/>
      <w:numFmt w:val="lowerLetter"/>
      <w:lvlText w:val="%8."/>
      <w:lvlJc w:val="left"/>
      <w:pPr>
        <w:ind w:left="5709" w:hanging="360"/>
      </w:pPr>
    </w:lvl>
    <w:lvl w:ilvl="8" w:tplc="FFFFFFFF" w:tentative="1">
      <w:start w:val="1"/>
      <w:numFmt w:val="lowerRoman"/>
      <w:lvlText w:val="%9."/>
      <w:lvlJc w:val="right"/>
      <w:pPr>
        <w:ind w:left="6429" w:hanging="180"/>
      </w:pPr>
    </w:lvl>
  </w:abstractNum>
  <w:abstractNum w:abstractNumId="16" w15:restartNumberingAfterBreak="0">
    <w:nsid w:val="1D591444"/>
    <w:multiLevelType w:val="hybridMultilevel"/>
    <w:tmpl w:val="C74088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8C13B0"/>
    <w:multiLevelType w:val="hybridMultilevel"/>
    <w:tmpl w:val="3ACAE012"/>
    <w:lvl w:ilvl="0" w:tplc="AF2EFF18">
      <w:start w:val="13"/>
      <w:numFmt w:val="decimal"/>
      <w:lvlText w:val="%1)"/>
      <w:lvlJc w:val="left"/>
      <w:pPr>
        <w:ind w:left="720" w:hanging="360"/>
      </w:pPr>
      <w:rPr>
        <w:rFonts w:hint="default"/>
        <w:b/>
        <w:bCs/>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145D40"/>
    <w:multiLevelType w:val="hybridMultilevel"/>
    <w:tmpl w:val="D5A4852A"/>
    <w:lvl w:ilvl="0" w:tplc="2B62BEDA">
      <w:start w:val="12"/>
      <w:numFmt w:val="decimal"/>
      <w:lvlText w:val="%1)"/>
      <w:lvlJc w:val="left"/>
      <w:pPr>
        <w:ind w:left="3621"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F74DCF"/>
    <w:multiLevelType w:val="hybridMultilevel"/>
    <w:tmpl w:val="E2BAB724"/>
    <w:lvl w:ilvl="0" w:tplc="FFFFFFFF">
      <w:start w:val="1"/>
      <w:numFmt w:val="decimal"/>
      <w:lvlText w:val="%1."/>
      <w:lvlJc w:val="left"/>
      <w:pPr>
        <w:tabs>
          <w:tab w:val="num" w:pos="360"/>
        </w:tabs>
        <w:ind w:left="360" w:hanging="360"/>
      </w:pPr>
      <w:rPr>
        <w:rFonts w:hint="default"/>
      </w:rPr>
    </w:lvl>
    <w:lvl w:ilvl="1" w:tplc="745A05A4">
      <w:start w:val="1"/>
      <w:numFmt w:val="decimal"/>
      <w:lvlText w:val="%2)"/>
      <w:lvlJc w:val="left"/>
      <w:pPr>
        <w:tabs>
          <w:tab w:val="num" w:pos="813"/>
        </w:tabs>
        <w:ind w:left="813" w:hanging="360"/>
      </w:pPr>
      <w:rPr>
        <w:rFonts w:hint="default"/>
        <w:b/>
      </w:rPr>
    </w:lvl>
    <w:lvl w:ilvl="2" w:tplc="FFFFFFFF" w:tentative="1">
      <w:start w:val="1"/>
      <w:numFmt w:val="lowerRoman"/>
      <w:lvlText w:val="%3."/>
      <w:lvlJc w:val="right"/>
      <w:pPr>
        <w:tabs>
          <w:tab w:val="num" w:pos="1533"/>
        </w:tabs>
        <w:ind w:left="1533" w:hanging="180"/>
      </w:pPr>
    </w:lvl>
    <w:lvl w:ilvl="3" w:tplc="FFFFFFFF">
      <w:start w:val="1"/>
      <w:numFmt w:val="decimal"/>
      <w:lvlText w:val="%4."/>
      <w:lvlJc w:val="left"/>
      <w:pPr>
        <w:tabs>
          <w:tab w:val="num" w:pos="2253"/>
        </w:tabs>
        <w:ind w:left="2253" w:hanging="360"/>
      </w:pPr>
    </w:lvl>
    <w:lvl w:ilvl="4" w:tplc="04150011">
      <w:start w:val="1"/>
      <w:numFmt w:val="decimal"/>
      <w:lvlText w:val="%5)"/>
      <w:lvlJc w:val="left"/>
      <w:pPr>
        <w:tabs>
          <w:tab w:val="num" w:pos="2973"/>
        </w:tabs>
        <w:ind w:left="2973" w:hanging="360"/>
      </w:pPr>
      <w:rPr>
        <w:rFonts w:hint="default"/>
      </w:rPr>
    </w:lvl>
    <w:lvl w:ilvl="5" w:tplc="FFFFFFFF" w:tentative="1">
      <w:start w:val="1"/>
      <w:numFmt w:val="lowerRoman"/>
      <w:lvlText w:val="%6."/>
      <w:lvlJc w:val="right"/>
      <w:pPr>
        <w:tabs>
          <w:tab w:val="num" w:pos="3693"/>
        </w:tabs>
        <w:ind w:left="3693" w:hanging="180"/>
      </w:pPr>
    </w:lvl>
    <w:lvl w:ilvl="6" w:tplc="FFFFFFFF" w:tentative="1">
      <w:start w:val="1"/>
      <w:numFmt w:val="decimal"/>
      <w:lvlText w:val="%7."/>
      <w:lvlJc w:val="left"/>
      <w:pPr>
        <w:tabs>
          <w:tab w:val="num" w:pos="4413"/>
        </w:tabs>
        <w:ind w:left="4413" w:hanging="360"/>
      </w:pPr>
    </w:lvl>
    <w:lvl w:ilvl="7" w:tplc="FFFFFFFF" w:tentative="1">
      <w:start w:val="1"/>
      <w:numFmt w:val="lowerLetter"/>
      <w:lvlText w:val="%8."/>
      <w:lvlJc w:val="left"/>
      <w:pPr>
        <w:tabs>
          <w:tab w:val="num" w:pos="5133"/>
        </w:tabs>
        <w:ind w:left="5133" w:hanging="360"/>
      </w:pPr>
    </w:lvl>
    <w:lvl w:ilvl="8" w:tplc="FFFFFFFF" w:tentative="1">
      <w:start w:val="1"/>
      <w:numFmt w:val="lowerRoman"/>
      <w:lvlText w:val="%9."/>
      <w:lvlJc w:val="right"/>
      <w:pPr>
        <w:tabs>
          <w:tab w:val="num" w:pos="5853"/>
        </w:tabs>
        <w:ind w:left="5853" w:hanging="180"/>
      </w:pPr>
    </w:lvl>
  </w:abstractNum>
  <w:abstractNum w:abstractNumId="20" w15:restartNumberingAfterBreak="0">
    <w:nsid w:val="266A5932"/>
    <w:multiLevelType w:val="multilevel"/>
    <w:tmpl w:val="31E470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3686874"/>
    <w:multiLevelType w:val="hybridMultilevel"/>
    <w:tmpl w:val="C74088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5F6C3A"/>
    <w:multiLevelType w:val="hybridMultilevel"/>
    <w:tmpl w:val="C74088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F53CED"/>
    <w:multiLevelType w:val="hybridMultilevel"/>
    <w:tmpl w:val="CC3CC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8D7C21"/>
    <w:multiLevelType w:val="hybridMultilevel"/>
    <w:tmpl w:val="D2081D70"/>
    <w:lvl w:ilvl="0" w:tplc="04150017">
      <w:start w:val="1"/>
      <w:numFmt w:val="lowerLetter"/>
      <w:lvlText w:val="%1)"/>
      <w:lvlJc w:val="left"/>
      <w:pPr>
        <w:ind w:left="669" w:hanging="360"/>
      </w:pPr>
    </w:lvl>
    <w:lvl w:ilvl="1" w:tplc="04150019" w:tentative="1">
      <w:start w:val="1"/>
      <w:numFmt w:val="lowerLetter"/>
      <w:lvlText w:val="%2."/>
      <w:lvlJc w:val="left"/>
      <w:pPr>
        <w:ind w:left="1389" w:hanging="360"/>
      </w:pPr>
    </w:lvl>
    <w:lvl w:ilvl="2" w:tplc="0415001B" w:tentative="1">
      <w:start w:val="1"/>
      <w:numFmt w:val="lowerRoman"/>
      <w:lvlText w:val="%3."/>
      <w:lvlJc w:val="right"/>
      <w:pPr>
        <w:ind w:left="2109" w:hanging="180"/>
      </w:pPr>
    </w:lvl>
    <w:lvl w:ilvl="3" w:tplc="0415000F" w:tentative="1">
      <w:start w:val="1"/>
      <w:numFmt w:val="decimal"/>
      <w:lvlText w:val="%4."/>
      <w:lvlJc w:val="left"/>
      <w:pPr>
        <w:ind w:left="2829" w:hanging="360"/>
      </w:pPr>
    </w:lvl>
    <w:lvl w:ilvl="4" w:tplc="04150019" w:tentative="1">
      <w:start w:val="1"/>
      <w:numFmt w:val="lowerLetter"/>
      <w:lvlText w:val="%5."/>
      <w:lvlJc w:val="left"/>
      <w:pPr>
        <w:ind w:left="3549" w:hanging="360"/>
      </w:pPr>
    </w:lvl>
    <w:lvl w:ilvl="5" w:tplc="0415001B" w:tentative="1">
      <w:start w:val="1"/>
      <w:numFmt w:val="lowerRoman"/>
      <w:lvlText w:val="%6."/>
      <w:lvlJc w:val="right"/>
      <w:pPr>
        <w:ind w:left="4269" w:hanging="180"/>
      </w:pPr>
    </w:lvl>
    <w:lvl w:ilvl="6" w:tplc="0415000F" w:tentative="1">
      <w:start w:val="1"/>
      <w:numFmt w:val="decimal"/>
      <w:lvlText w:val="%7."/>
      <w:lvlJc w:val="left"/>
      <w:pPr>
        <w:ind w:left="4989" w:hanging="360"/>
      </w:pPr>
    </w:lvl>
    <w:lvl w:ilvl="7" w:tplc="04150019" w:tentative="1">
      <w:start w:val="1"/>
      <w:numFmt w:val="lowerLetter"/>
      <w:lvlText w:val="%8."/>
      <w:lvlJc w:val="left"/>
      <w:pPr>
        <w:ind w:left="5709" w:hanging="360"/>
      </w:pPr>
    </w:lvl>
    <w:lvl w:ilvl="8" w:tplc="0415001B" w:tentative="1">
      <w:start w:val="1"/>
      <w:numFmt w:val="lowerRoman"/>
      <w:lvlText w:val="%9."/>
      <w:lvlJc w:val="right"/>
      <w:pPr>
        <w:ind w:left="6429" w:hanging="180"/>
      </w:pPr>
    </w:lvl>
  </w:abstractNum>
  <w:abstractNum w:abstractNumId="25" w15:restartNumberingAfterBreak="0">
    <w:nsid w:val="419D6DDD"/>
    <w:multiLevelType w:val="hybridMultilevel"/>
    <w:tmpl w:val="B142A61C"/>
    <w:lvl w:ilvl="0" w:tplc="FFFFFFFF">
      <w:start w:val="1"/>
      <w:numFmt w:val="lowerLetter"/>
      <w:lvlText w:val="%1)"/>
      <w:lvlJc w:val="left"/>
      <w:pPr>
        <w:ind w:left="669" w:hanging="360"/>
      </w:pPr>
    </w:lvl>
    <w:lvl w:ilvl="1" w:tplc="FFFFFFFF" w:tentative="1">
      <w:start w:val="1"/>
      <w:numFmt w:val="lowerLetter"/>
      <w:lvlText w:val="%2."/>
      <w:lvlJc w:val="left"/>
      <w:pPr>
        <w:ind w:left="1389" w:hanging="360"/>
      </w:pPr>
    </w:lvl>
    <w:lvl w:ilvl="2" w:tplc="FFFFFFFF" w:tentative="1">
      <w:start w:val="1"/>
      <w:numFmt w:val="lowerRoman"/>
      <w:lvlText w:val="%3."/>
      <w:lvlJc w:val="right"/>
      <w:pPr>
        <w:ind w:left="2109" w:hanging="180"/>
      </w:pPr>
    </w:lvl>
    <w:lvl w:ilvl="3" w:tplc="FFFFFFFF" w:tentative="1">
      <w:start w:val="1"/>
      <w:numFmt w:val="decimal"/>
      <w:lvlText w:val="%4."/>
      <w:lvlJc w:val="left"/>
      <w:pPr>
        <w:ind w:left="2829" w:hanging="360"/>
      </w:pPr>
    </w:lvl>
    <w:lvl w:ilvl="4" w:tplc="FFFFFFFF" w:tentative="1">
      <w:start w:val="1"/>
      <w:numFmt w:val="lowerLetter"/>
      <w:lvlText w:val="%5."/>
      <w:lvlJc w:val="left"/>
      <w:pPr>
        <w:ind w:left="3549" w:hanging="360"/>
      </w:pPr>
    </w:lvl>
    <w:lvl w:ilvl="5" w:tplc="FFFFFFFF" w:tentative="1">
      <w:start w:val="1"/>
      <w:numFmt w:val="lowerRoman"/>
      <w:lvlText w:val="%6."/>
      <w:lvlJc w:val="right"/>
      <w:pPr>
        <w:ind w:left="4269" w:hanging="180"/>
      </w:pPr>
    </w:lvl>
    <w:lvl w:ilvl="6" w:tplc="FFFFFFFF" w:tentative="1">
      <w:start w:val="1"/>
      <w:numFmt w:val="decimal"/>
      <w:lvlText w:val="%7."/>
      <w:lvlJc w:val="left"/>
      <w:pPr>
        <w:ind w:left="4989" w:hanging="360"/>
      </w:pPr>
    </w:lvl>
    <w:lvl w:ilvl="7" w:tplc="FFFFFFFF" w:tentative="1">
      <w:start w:val="1"/>
      <w:numFmt w:val="lowerLetter"/>
      <w:lvlText w:val="%8."/>
      <w:lvlJc w:val="left"/>
      <w:pPr>
        <w:ind w:left="5709" w:hanging="360"/>
      </w:pPr>
    </w:lvl>
    <w:lvl w:ilvl="8" w:tplc="FFFFFFFF" w:tentative="1">
      <w:start w:val="1"/>
      <w:numFmt w:val="lowerRoman"/>
      <w:lvlText w:val="%9."/>
      <w:lvlJc w:val="right"/>
      <w:pPr>
        <w:ind w:left="6429" w:hanging="180"/>
      </w:pPr>
    </w:lvl>
  </w:abstractNum>
  <w:abstractNum w:abstractNumId="26" w15:restartNumberingAfterBreak="0">
    <w:nsid w:val="42521624"/>
    <w:multiLevelType w:val="hybridMultilevel"/>
    <w:tmpl w:val="A552BB70"/>
    <w:lvl w:ilvl="0" w:tplc="04150017">
      <w:start w:val="1"/>
      <w:numFmt w:val="lowerLetter"/>
      <w:lvlText w:val="%1)"/>
      <w:lvlJc w:val="left"/>
      <w:pPr>
        <w:ind w:left="669" w:hanging="360"/>
      </w:pPr>
    </w:lvl>
    <w:lvl w:ilvl="1" w:tplc="04150019" w:tentative="1">
      <w:start w:val="1"/>
      <w:numFmt w:val="lowerLetter"/>
      <w:lvlText w:val="%2."/>
      <w:lvlJc w:val="left"/>
      <w:pPr>
        <w:ind w:left="1389" w:hanging="360"/>
      </w:pPr>
    </w:lvl>
    <w:lvl w:ilvl="2" w:tplc="0415001B" w:tentative="1">
      <w:start w:val="1"/>
      <w:numFmt w:val="lowerRoman"/>
      <w:lvlText w:val="%3."/>
      <w:lvlJc w:val="right"/>
      <w:pPr>
        <w:ind w:left="2109" w:hanging="180"/>
      </w:pPr>
    </w:lvl>
    <w:lvl w:ilvl="3" w:tplc="0415000F" w:tentative="1">
      <w:start w:val="1"/>
      <w:numFmt w:val="decimal"/>
      <w:lvlText w:val="%4."/>
      <w:lvlJc w:val="left"/>
      <w:pPr>
        <w:ind w:left="2829" w:hanging="360"/>
      </w:pPr>
    </w:lvl>
    <w:lvl w:ilvl="4" w:tplc="04150019" w:tentative="1">
      <w:start w:val="1"/>
      <w:numFmt w:val="lowerLetter"/>
      <w:lvlText w:val="%5."/>
      <w:lvlJc w:val="left"/>
      <w:pPr>
        <w:ind w:left="3549" w:hanging="360"/>
      </w:pPr>
    </w:lvl>
    <w:lvl w:ilvl="5" w:tplc="0415001B" w:tentative="1">
      <w:start w:val="1"/>
      <w:numFmt w:val="lowerRoman"/>
      <w:lvlText w:val="%6."/>
      <w:lvlJc w:val="right"/>
      <w:pPr>
        <w:ind w:left="4269" w:hanging="180"/>
      </w:pPr>
    </w:lvl>
    <w:lvl w:ilvl="6" w:tplc="0415000F" w:tentative="1">
      <w:start w:val="1"/>
      <w:numFmt w:val="decimal"/>
      <w:lvlText w:val="%7."/>
      <w:lvlJc w:val="left"/>
      <w:pPr>
        <w:ind w:left="4989" w:hanging="360"/>
      </w:pPr>
    </w:lvl>
    <w:lvl w:ilvl="7" w:tplc="04150019" w:tentative="1">
      <w:start w:val="1"/>
      <w:numFmt w:val="lowerLetter"/>
      <w:lvlText w:val="%8."/>
      <w:lvlJc w:val="left"/>
      <w:pPr>
        <w:ind w:left="5709" w:hanging="360"/>
      </w:pPr>
    </w:lvl>
    <w:lvl w:ilvl="8" w:tplc="0415001B" w:tentative="1">
      <w:start w:val="1"/>
      <w:numFmt w:val="lowerRoman"/>
      <w:lvlText w:val="%9."/>
      <w:lvlJc w:val="right"/>
      <w:pPr>
        <w:ind w:left="6429" w:hanging="180"/>
      </w:pPr>
    </w:lvl>
  </w:abstractNum>
  <w:abstractNum w:abstractNumId="27" w15:restartNumberingAfterBreak="0">
    <w:nsid w:val="49904E6F"/>
    <w:multiLevelType w:val="hybridMultilevel"/>
    <w:tmpl w:val="6D469B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BE37F0"/>
    <w:multiLevelType w:val="hybridMultilevel"/>
    <w:tmpl w:val="EA462404"/>
    <w:lvl w:ilvl="0" w:tplc="6A908CE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695171"/>
    <w:multiLevelType w:val="hybridMultilevel"/>
    <w:tmpl w:val="4B883734"/>
    <w:lvl w:ilvl="0" w:tplc="FFFFFFFF">
      <w:start w:val="1"/>
      <w:numFmt w:val="decimal"/>
      <w:lvlText w:val="%1."/>
      <w:lvlJc w:val="left"/>
      <w:pPr>
        <w:ind w:left="1319"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2039" w:hanging="360"/>
      </w:pPr>
    </w:lvl>
    <w:lvl w:ilvl="2" w:tplc="F2AAF702">
      <w:start w:val="1"/>
      <w:numFmt w:val="decimal"/>
      <w:lvlText w:val="%3."/>
      <w:lvlJc w:val="left"/>
      <w:pPr>
        <w:ind w:left="2759" w:hanging="18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3" w:tplc="FFFFFFFF" w:tentative="1">
      <w:start w:val="1"/>
      <w:numFmt w:val="decimal"/>
      <w:lvlText w:val="%4."/>
      <w:lvlJc w:val="left"/>
      <w:pPr>
        <w:ind w:left="3479" w:hanging="360"/>
      </w:pPr>
    </w:lvl>
    <w:lvl w:ilvl="4" w:tplc="FFFFFFFF" w:tentative="1">
      <w:start w:val="1"/>
      <w:numFmt w:val="lowerLetter"/>
      <w:lvlText w:val="%5."/>
      <w:lvlJc w:val="left"/>
      <w:pPr>
        <w:ind w:left="4199" w:hanging="360"/>
      </w:pPr>
    </w:lvl>
    <w:lvl w:ilvl="5" w:tplc="FFFFFFFF" w:tentative="1">
      <w:start w:val="1"/>
      <w:numFmt w:val="lowerRoman"/>
      <w:lvlText w:val="%6."/>
      <w:lvlJc w:val="right"/>
      <w:pPr>
        <w:ind w:left="4919" w:hanging="180"/>
      </w:pPr>
    </w:lvl>
    <w:lvl w:ilvl="6" w:tplc="FFFFFFFF" w:tentative="1">
      <w:start w:val="1"/>
      <w:numFmt w:val="decimal"/>
      <w:lvlText w:val="%7."/>
      <w:lvlJc w:val="left"/>
      <w:pPr>
        <w:ind w:left="5639" w:hanging="360"/>
      </w:pPr>
    </w:lvl>
    <w:lvl w:ilvl="7" w:tplc="FFFFFFFF" w:tentative="1">
      <w:start w:val="1"/>
      <w:numFmt w:val="lowerLetter"/>
      <w:lvlText w:val="%8."/>
      <w:lvlJc w:val="left"/>
      <w:pPr>
        <w:ind w:left="6359" w:hanging="360"/>
      </w:pPr>
    </w:lvl>
    <w:lvl w:ilvl="8" w:tplc="FFFFFFFF" w:tentative="1">
      <w:start w:val="1"/>
      <w:numFmt w:val="lowerRoman"/>
      <w:lvlText w:val="%9."/>
      <w:lvlJc w:val="right"/>
      <w:pPr>
        <w:ind w:left="7079" w:hanging="180"/>
      </w:pPr>
    </w:lvl>
  </w:abstractNum>
  <w:abstractNum w:abstractNumId="30" w15:restartNumberingAfterBreak="0">
    <w:nsid w:val="4AF601C2"/>
    <w:multiLevelType w:val="hybridMultilevel"/>
    <w:tmpl w:val="E05E1738"/>
    <w:lvl w:ilvl="0" w:tplc="3410D656">
      <w:start w:val="1"/>
      <w:numFmt w:val="lowerLetter"/>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F746DB"/>
    <w:multiLevelType w:val="hybridMultilevel"/>
    <w:tmpl w:val="488C8F28"/>
    <w:lvl w:ilvl="0" w:tplc="FFFFFFFF">
      <w:start w:val="1"/>
      <w:numFmt w:val="lowerLetter"/>
      <w:lvlText w:val="%1)"/>
      <w:lvlJc w:val="left"/>
      <w:pPr>
        <w:ind w:left="669" w:hanging="360"/>
      </w:pPr>
    </w:lvl>
    <w:lvl w:ilvl="1" w:tplc="FFFFFFFF" w:tentative="1">
      <w:start w:val="1"/>
      <w:numFmt w:val="lowerLetter"/>
      <w:lvlText w:val="%2."/>
      <w:lvlJc w:val="left"/>
      <w:pPr>
        <w:ind w:left="1389" w:hanging="360"/>
      </w:pPr>
    </w:lvl>
    <w:lvl w:ilvl="2" w:tplc="FFFFFFFF" w:tentative="1">
      <w:start w:val="1"/>
      <w:numFmt w:val="lowerRoman"/>
      <w:lvlText w:val="%3."/>
      <w:lvlJc w:val="right"/>
      <w:pPr>
        <w:ind w:left="2109" w:hanging="180"/>
      </w:pPr>
    </w:lvl>
    <w:lvl w:ilvl="3" w:tplc="FFFFFFFF" w:tentative="1">
      <w:start w:val="1"/>
      <w:numFmt w:val="decimal"/>
      <w:lvlText w:val="%4."/>
      <w:lvlJc w:val="left"/>
      <w:pPr>
        <w:ind w:left="2829" w:hanging="360"/>
      </w:pPr>
    </w:lvl>
    <w:lvl w:ilvl="4" w:tplc="FFFFFFFF" w:tentative="1">
      <w:start w:val="1"/>
      <w:numFmt w:val="lowerLetter"/>
      <w:lvlText w:val="%5."/>
      <w:lvlJc w:val="left"/>
      <w:pPr>
        <w:ind w:left="3549" w:hanging="360"/>
      </w:pPr>
    </w:lvl>
    <w:lvl w:ilvl="5" w:tplc="FFFFFFFF" w:tentative="1">
      <w:start w:val="1"/>
      <w:numFmt w:val="lowerRoman"/>
      <w:lvlText w:val="%6."/>
      <w:lvlJc w:val="right"/>
      <w:pPr>
        <w:ind w:left="4269" w:hanging="180"/>
      </w:pPr>
    </w:lvl>
    <w:lvl w:ilvl="6" w:tplc="FFFFFFFF" w:tentative="1">
      <w:start w:val="1"/>
      <w:numFmt w:val="decimal"/>
      <w:lvlText w:val="%7."/>
      <w:lvlJc w:val="left"/>
      <w:pPr>
        <w:ind w:left="4989" w:hanging="360"/>
      </w:pPr>
    </w:lvl>
    <w:lvl w:ilvl="7" w:tplc="FFFFFFFF" w:tentative="1">
      <w:start w:val="1"/>
      <w:numFmt w:val="lowerLetter"/>
      <w:lvlText w:val="%8."/>
      <w:lvlJc w:val="left"/>
      <w:pPr>
        <w:ind w:left="5709" w:hanging="360"/>
      </w:pPr>
    </w:lvl>
    <w:lvl w:ilvl="8" w:tplc="FFFFFFFF" w:tentative="1">
      <w:start w:val="1"/>
      <w:numFmt w:val="lowerRoman"/>
      <w:lvlText w:val="%9."/>
      <w:lvlJc w:val="right"/>
      <w:pPr>
        <w:ind w:left="6429" w:hanging="180"/>
      </w:pPr>
    </w:lvl>
  </w:abstractNum>
  <w:abstractNum w:abstractNumId="32" w15:restartNumberingAfterBreak="0">
    <w:nsid w:val="56845A63"/>
    <w:multiLevelType w:val="hybridMultilevel"/>
    <w:tmpl w:val="0E8EAB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ED104B"/>
    <w:multiLevelType w:val="multilevel"/>
    <w:tmpl w:val="62DE76F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F093879"/>
    <w:multiLevelType w:val="hybridMultilevel"/>
    <w:tmpl w:val="C74088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66BB0"/>
    <w:multiLevelType w:val="hybridMultilevel"/>
    <w:tmpl w:val="35241046"/>
    <w:lvl w:ilvl="0" w:tplc="AE125F64">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5C708C"/>
    <w:multiLevelType w:val="hybridMultilevel"/>
    <w:tmpl w:val="FE8E47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C414FED"/>
    <w:multiLevelType w:val="hybridMultilevel"/>
    <w:tmpl w:val="216EF97A"/>
    <w:lvl w:ilvl="0" w:tplc="6CDE1898">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F393B2B"/>
    <w:multiLevelType w:val="hybridMultilevel"/>
    <w:tmpl w:val="FE8E47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1E0712E"/>
    <w:multiLevelType w:val="hybridMultilevel"/>
    <w:tmpl w:val="FE8E47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82152DF"/>
    <w:multiLevelType w:val="hybridMultilevel"/>
    <w:tmpl w:val="1F623238"/>
    <w:lvl w:ilvl="0" w:tplc="04150017">
      <w:start w:val="1"/>
      <w:numFmt w:val="lowerLetter"/>
      <w:lvlText w:val="%1)"/>
      <w:lvlJc w:val="left"/>
      <w:pPr>
        <w:ind w:left="669" w:hanging="360"/>
      </w:pPr>
    </w:lvl>
    <w:lvl w:ilvl="1" w:tplc="04150019" w:tentative="1">
      <w:start w:val="1"/>
      <w:numFmt w:val="lowerLetter"/>
      <w:lvlText w:val="%2."/>
      <w:lvlJc w:val="left"/>
      <w:pPr>
        <w:ind w:left="1389" w:hanging="360"/>
      </w:pPr>
    </w:lvl>
    <w:lvl w:ilvl="2" w:tplc="0415001B" w:tentative="1">
      <w:start w:val="1"/>
      <w:numFmt w:val="lowerRoman"/>
      <w:lvlText w:val="%3."/>
      <w:lvlJc w:val="right"/>
      <w:pPr>
        <w:ind w:left="2109" w:hanging="180"/>
      </w:pPr>
    </w:lvl>
    <w:lvl w:ilvl="3" w:tplc="0415000F" w:tentative="1">
      <w:start w:val="1"/>
      <w:numFmt w:val="decimal"/>
      <w:lvlText w:val="%4."/>
      <w:lvlJc w:val="left"/>
      <w:pPr>
        <w:ind w:left="2829" w:hanging="360"/>
      </w:pPr>
    </w:lvl>
    <w:lvl w:ilvl="4" w:tplc="04150019" w:tentative="1">
      <w:start w:val="1"/>
      <w:numFmt w:val="lowerLetter"/>
      <w:lvlText w:val="%5."/>
      <w:lvlJc w:val="left"/>
      <w:pPr>
        <w:ind w:left="3549" w:hanging="360"/>
      </w:pPr>
    </w:lvl>
    <w:lvl w:ilvl="5" w:tplc="0415001B" w:tentative="1">
      <w:start w:val="1"/>
      <w:numFmt w:val="lowerRoman"/>
      <w:lvlText w:val="%6."/>
      <w:lvlJc w:val="right"/>
      <w:pPr>
        <w:ind w:left="4269" w:hanging="180"/>
      </w:pPr>
    </w:lvl>
    <w:lvl w:ilvl="6" w:tplc="0415000F" w:tentative="1">
      <w:start w:val="1"/>
      <w:numFmt w:val="decimal"/>
      <w:lvlText w:val="%7."/>
      <w:lvlJc w:val="left"/>
      <w:pPr>
        <w:ind w:left="4989" w:hanging="360"/>
      </w:pPr>
    </w:lvl>
    <w:lvl w:ilvl="7" w:tplc="04150019" w:tentative="1">
      <w:start w:val="1"/>
      <w:numFmt w:val="lowerLetter"/>
      <w:lvlText w:val="%8."/>
      <w:lvlJc w:val="left"/>
      <w:pPr>
        <w:ind w:left="5709" w:hanging="360"/>
      </w:pPr>
    </w:lvl>
    <w:lvl w:ilvl="8" w:tplc="0415001B" w:tentative="1">
      <w:start w:val="1"/>
      <w:numFmt w:val="lowerRoman"/>
      <w:lvlText w:val="%9."/>
      <w:lvlJc w:val="right"/>
      <w:pPr>
        <w:ind w:left="6429" w:hanging="180"/>
      </w:pPr>
    </w:lvl>
  </w:abstractNum>
  <w:abstractNum w:abstractNumId="41" w15:restartNumberingAfterBreak="0">
    <w:nsid w:val="79661A42"/>
    <w:multiLevelType w:val="hybridMultilevel"/>
    <w:tmpl w:val="3E7C7786"/>
    <w:lvl w:ilvl="0" w:tplc="53F2EF1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361D8B"/>
    <w:multiLevelType w:val="hybridMultilevel"/>
    <w:tmpl w:val="A552BB70"/>
    <w:lvl w:ilvl="0" w:tplc="04150017">
      <w:start w:val="1"/>
      <w:numFmt w:val="lowerLetter"/>
      <w:lvlText w:val="%1)"/>
      <w:lvlJc w:val="left"/>
      <w:pPr>
        <w:ind w:left="669" w:hanging="360"/>
      </w:pPr>
    </w:lvl>
    <w:lvl w:ilvl="1" w:tplc="04150019" w:tentative="1">
      <w:start w:val="1"/>
      <w:numFmt w:val="lowerLetter"/>
      <w:lvlText w:val="%2."/>
      <w:lvlJc w:val="left"/>
      <w:pPr>
        <w:ind w:left="1389" w:hanging="360"/>
      </w:pPr>
    </w:lvl>
    <w:lvl w:ilvl="2" w:tplc="0415001B" w:tentative="1">
      <w:start w:val="1"/>
      <w:numFmt w:val="lowerRoman"/>
      <w:lvlText w:val="%3."/>
      <w:lvlJc w:val="right"/>
      <w:pPr>
        <w:ind w:left="2109" w:hanging="180"/>
      </w:pPr>
    </w:lvl>
    <w:lvl w:ilvl="3" w:tplc="0415000F" w:tentative="1">
      <w:start w:val="1"/>
      <w:numFmt w:val="decimal"/>
      <w:lvlText w:val="%4."/>
      <w:lvlJc w:val="left"/>
      <w:pPr>
        <w:ind w:left="2829" w:hanging="360"/>
      </w:pPr>
    </w:lvl>
    <w:lvl w:ilvl="4" w:tplc="04150019" w:tentative="1">
      <w:start w:val="1"/>
      <w:numFmt w:val="lowerLetter"/>
      <w:lvlText w:val="%5."/>
      <w:lvlJc w:val="left"/>
      <w:pPr>
        <w:ind w:left="3549" w:hanging="360"/>
      </w:pPr>
    </w:lvl>
    <w:lvl w:ilvl="5" w:tplc="0415001B" w:tentative="1">
      <w:start w:val="1"/>
      <w:numFmt w:val="lowerRoman"/>
      <w:lvlText w:val="%6."/>
      <w:lvlJc w:val="right"/>
      <w:pPr>
        <w:ind w:left="4269" w:hanging="180"/>
      </w:pPr>
    </w:lvl>
    <w:lvl w:ilvl="6" w:tplc="0415000F" w:tentative="1">
      <w:start w:val="1"/>
      <w:numFmt w:val="decimal"/>
      <w:lvlText w:val="%7."/>
      <w:lvlJc w:val="left"/>
      <w:pPr>
        <w:ind w:left="4989" w:hanging="360"/>
      </w:pPr>
    </w:lvl>
    <w:lvl w:ilvl="7" w:tplc="04150019" w:tentative="1">
      <w:start w:val="1"/>
      <w:numFmt w:val="lowerLetter"/>
      <w:lvlText w:val="%8."/>
      <w:lvlJc w:val="left"/>
      <w:pPr>
        <w:ind w:left="5709" w:hanging="360"/>
      </w:pPr>
    </w:lvl>
    <w:lvl w:ilvl="8" w:tplc="0415001B" w:tentative="1">
      <w:start w:val="1"/>
      <w:numFmt w:val="lowerRoman"/>
      <w:lvlText w:val="%9."/>
      <w:lvlJc w:val="right"/>
      <w:pPr>
        <w:ind w:left="6429" w:hanging="180"/>
      </w:pPr>
    </w:lvl>
  </w:abstractNum>
  <w:abstractNum w:abstractNumId="43" w15:restartNumberingAfterBreak="0">
    <w:nsid w:val="7DA90B5B"/>
    <w:multiLevelType w:val="hybridMultilevel"/>
    <w:tmpl w:val="E05E1738"/>
    <w:lvl w:ilvl="0" w:tplc="3410D656">
      <w:start w:val="1"/>
      <w:numFmt w:val="lowerLetter"/>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4219075">
    <w:abstractNumId w:val="0"/>
  </w:num>
  <w:num w:numId="2" w16cid:durableId="2012759822">
    <w:abstractNumId w:val="1"/>
  </w:num>
  <w:num w:numId="3" w16cid:durableId="480658040">
    <w:abstractNumId w:val="2"/>
  </w:num>
  <w:num w:numId="4" w16cid:durableId="1126587283">
    <w:abstractNumId w:val="41"/>
  </w:num>
  <w:num w:numId="5" w16cid:durableId="1348874608">
    <w:abstractNumId w:val="13"/>
  </w:num>
  <w:num w:numId="6" w16cid:durableId="1537503150">
    <w:abstractNumId w:val="3"/>
  </w:num>
  <w:num w:numId="7" w16cid:durableId="993950855">
    <w:abstractNumId w:val="4"/>
  </w:num>
  <w:num w:numId="8" w16cid:durableId="18431768">
    <w:abstractNumId w:val="5"/>
  </w:num>
  <w:num w:numId="9" w16cid:durableId="1034960289">
    <w:abstractNumId w:val="7"/>
  </w:num>
  <w:num w:numId="10" w16cid:durableId="607549222">
    <w:abstractNumId w:val="8"/>
  </w:num>
  <w:num w:numId="11" w16cid:durableId="1686634651">
    <w:abstractNumId w:val="9"/>
  </w:num>
  <w:num w:numId="12" w16cid:durableId="578561322">
    <w:abstractNumId w:val="6"/>
  </w:num>
  <w:num w:numId="13" w16cid:durableId="154690823">
    <w:abstractNumId w:val="18"/>
  </w:num>
  <w:num w:numId="14" w16cid:durableId="936984451">
    <w:abstractNumId w:val="10"/>
  </w:num>
  <w:num w:numId="15" w16cid:durableId="757824844">
    <w:abstractNumId w:val="28"/>
  </w:num>
  <w:num w:numId="16" w16cid:durableId="418719397">
    <w:abstractNumId w:val="19"/>
  </w:num>
  <w:num w:numId="17" w16cid:durableId="1551575084">
    <w:abstractNumId w:val="22"/>
  </w:num>
  <w:num w:numId="18" w16cid:durableId="690381957">
    <w:abstractNumId w:val="32"/>
  </w:num>
  <w:num w:numId="19" w16cid:durableId="1619528564">
    <w:abstractNumId w:val="16"/>
  </w:num>
  <w:num w:numId="20" w16cid:durableId="782454965">
    <w:abstractNumId w:val="43"/>
  </w:num>
  <w:num w:numId="21" w16cid:durableId="774403417">
    <w:abstractNumId w:val="21"/>
  </w:num>
  <w:num w:numId="22" w16cid:durableId="1347362752">
    <w:abstractNumId w:val="30"/>
  </w:num>
  <w:num w:numId="23" w16cid:durableId="408579337">
    <w:abstractNumId w:val="34"/>
  </w:num>
  <w:num w:numId="24" w16cid:durableId="337389638">
    <w:abstractNumId w:val="27"/>
  </w:num>
  <w:num w:numId="25" w16cid:durableId="553352926">
    <w:abstractNumId w:val="12"/>
  </w:num>
  <w:num w:numId="26" w16cid:durableId="802116551">
    <w:abstractNumId w:val="40"/>
  </w:num>
  <w:num w:numId="27" w16cid:durableId="853108775">
    <w:abstractNumId w:val="26"/>
  </w:num>
  <w:num w:numId="28" w16cid:durableId="1791893385">
    <w:abstractNumId w:val="24"/>
  </w:num>
  <w:num w:numId="29" w16cid:durableId="14161429">
    <w:abstractNumId w:val="42"/>
  </w:num>
  <w:num w:numId="30" w16cid:durableId="67190342">
    <w:abstractNumId w:val="31"/>
  </w:num>
  <w:num w:numId="31" w16cid:durableId="1336886642">
    <w:abstractNumId w:val="11"/>
  </w:num>
  <w:num w:numId="32" w16cid:durableId="204832436">
    <w:abstractNumId w:val="15"/>
  </w:num>
  <w:num w:numId="33" w16cid:durableId="1639606605">
    <w:abstractNumId w:val="25"/>
  </w:num>
  <w:num w:numId="34" w16cid:durableId="416441624">
    <w:abstractNumId w:val="29"/>
  </w:num>
  <w:num w:numId="35" w16cid:durableId="722871775">
    <w:abstractNumId w:val="14"/>
  </w:num>
  <w:num w:numId="36" w16cid:durableId="386731481">
    <w:abstractNumId w:val="23"/>
  </w:num>
  <w:num w:numId="37" w16cid:durableId="412093228">
    <w:abstractNumId w:val="39"/>
  </w:num>
  <w:num w:numId="38" w16cid:durableId="709497019">
    <w:abstractNumId w:val="36"/>
  </w:num>
  <w:num w:numId="39" w16cid:durableId="1045982013">
    <w:abstractNumId w:val="38"/>
  </w:num>
  <w:num w:numId="40" w16cid:durableId="1787188912">
    <w:abstractNumId w:val="35"/>
  </w:num>
  <w:num w:numId="41" w16cid:durableId="1984659317">
    <w:abstractNumId w:val="20"/>
  </w:num>
  <w:num w:numId="42" w16cid:durableId="2001999114">
    <w:abstractNumId w:val="33"/>
  </w:num>
  <w:num w:numId="43" w16cid:durableId="1292126505">
    <w:abstractNumId w:val="37"/>
  </w:num>
  <w:num w:numId="44" w16cid:durableId="154582508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29C9"/>
    <w:rsid w:val="000034C8"/>
    <w:rsid w:val="00006CCA"/>
    <w:rsid w:val="00010E8E"/>
    <w:rsid w:val="000134AE"/>
    <w:rsid w:val="00013B03"/>
    <w:rsid w:val="00014F91"/>
    <w:rsid w:val="00016049"/>
    <w:rsid w:val="000167EC"/>
    <w:rsid w:val="000338FD"/>
    <w:rsid w:val="0004186D"/>
    <w:rsid w:val="000432CA"/>
    <w:rsid w:val="00062069"/>
    <w:rsid w:val="0007079D"/>
    <w:rsid w:val="0007615A"/>
    <w:rsid w:val="00076DDD"/>
    <w:rsid w:val="00082D71"/>
    <w:rsid w:val="00087371"/>
    <w:rsid w:val="00090F94"/>
    <w:rsid w:val="000A4174"/>
    <w:rsid w:val="000A44D7"/>
    <w:rsid w:val="000A5FF1"/>
    <w:rsid w:val="000B6DEB"/>
    <w:rsid w:val="000C4CCC"/>
    <w:rsid w:val="000D56F8"/>
    <w:rsid w:val="000D5EE3"/>
    <w:rsid w:val="000D6161"/>
    <w:rsid w:val="000E1388"/>
    <w:rsid w:val="000F07E5"/>
    <w:rsid w:val="000F1996"/>
    <w:rsid w:val="000F4888"/>
    <w:rsid w:val="0010048E"/>
    <w:rsid w:val="00101995"/>
    <w:rsid w:val="00112637"/>
    <w:rsid w:val="001129C1"/>
    <w:rsid w:val="00113BD8"/>
    <w:rsid w:val="001246B6"/>
    <w:rsid w:val="00130BB8"/>
    <w:rsid w:val="001315E1"/>
    <w:rsid w:val="00133492"/>
    <w:rsid w:val="00142608"/>
    <w:rsid w:val="00153D41"/>
    <w:rsid w:val="00154965"/>
    <w:rsid w:val="00156C43"/>
    <w:rsid w:val="00157886"/>
    <w:rsid w:val="0017022C"/>
    <w:rsid w:val="00176682"/>
    <w:rsid w:val="00177257"/>
    <w:rsid w:val="001851A2"/>
    <w:rsid w:val="00192732"/>
    <w:rsid w:val="00192784"/>
    <w:rsid w:val="001955E5"/>
    <w:rsid w:val="001A335D"/>
    <w:rsid w:val="001A44E2"/>
    <w:rsid w:val="001A4C24"/>
    <w:rsid w:val="001A75AA"/>
    <w:rsid w:val="001B08EF"/>
    <w:rsid w:val="001B0996"/>
    <w:rsid w:val="001B19DC"/>
    <w:rsid w:val="001B49F8"/>
    <w:rsid w:val="001B66CB"/>
    <w:rsid w:val="001B7807"/>
    <w:rsid w:val="001C148F"/>
    <w:rsid w:val="001C4A82"/>
    <w:rsid w:val="001D1517"/>
    <w:rsid w:val="001D33B8"/>
    <w:rsid w:val="001D44C4"/>
    <w:rsid w:val="001D4B71"/>
    <w:rsid w:val="001D6ED4"/>
    <w:rsid w:val="001E069C"/>
    <w:rsid w:val="001E33E4"/>
    <w:rsid w:val="001F4AA2"/>
    <w:rsid w:val="001F522C"/>
    <w:rsid w:val="00205776"/>
    <w:rsid w:val="002103B9"/>
    <w:rsid w:val="00217DDF"/>
    <w:rsid w:val="002214BE"/>
    <w:rsid w:val="0022491A"/>
    <w:rsid w:val="00230786"/>
    <w:rsid w:val="0023577D"/>
    <w:rsid w:val="00252879"/>
    <w:rsid w:val="0025386D"/>
    <w:rsid w:val="002549FB"/>
    <w:rsid w:val="00255118"/>
    <w:rsid w:val="00262696"/>
    <w:rsid w:val="00270223"/>
    <w:rsid w:val="00271312"/>
    <w:rsid w:val="00281594"/>
    <w:rsid w:val="0028269F"/>
    <w:rsid w:val="00284BB7"/>
    <w:rsid w:val="00286326"/>
    <w:rsid w:val="00290AE0"/>
    <w:rsid w:val="00292963"/>
    <w:rsid w:val="002B2A67"/>
    <w:rsid w:val="002B3175"/>
    <w:rsid w:val="002C5460"/>
    <w:rsid w:val="002C5D83"/>
    <w:rsid w:val="002C7646"/>
    <w:rsid w:val="002D17D3"/>
    <w:rsid w:val="002D1976"/>
    <w:rsid w:val="002E298B"/>
    <w:rsid w:val="002E3D91"/>
    <w:rsid w:val="002F391D"/>
    <w:rsid w:val="002F6FB4"/>
    <w:rsid w:val="00302F85"/>
    <w:rsid w:val="0030517A"/>
    <w:rsid w:val="00311513"/>
    <w:rsid w:val="00315AF7"/>
    <w:rsid w:val="003167A4"/>
    <w:rsid w:val="00320A61"/>
    <w:rsid w:val="00323410"/>
    <w:rsid w:val="00325077"/>
    <w:rsid w:val="00326F03"/>
    <w:rsid w:val="00341BDE"/>
    <w:rsid w:val="00355340"/>
    <w:rsid w:val="003570B0"/>
    <w:rsid w:val="00357EAF"/>
    <w:rsid w:val="003605E7"/>
    <w:rsid w:val="0036278B"/>
    <w:rsid w:val="00363743"/>
    <w:rsid w:val="00366B8B"/>
    <w:rsid w:val="00366B9A"/>
    <w:rsid w:val="00367F3A"/>
    <w:rsid w:val="003705DC"/>
    <w:rsid w:val="00371443"/>
    <w:rsid w:val="00376D48"/>
    <w:rsid w:val="003807C2"/>
    <w:rsid w:val="003808BA"/>
    <w:rsid w:val="00380E35"/>
    <w:rsid w:val="00383354"/>
    <w:rsid w:val="003849D9"/>
    <w:rsid w:val="00393C11"/>
    <w:rsid w:val="0039718D"/>
    <w:rsid w:val="003C0087"/>
    <w:rsid w:val="003C1909"/>
    <w:rsid w:val="003C787D"/>
    <w:rsid w:val="003D250D"/>
    <w:rsid w:val="003E310D"/>
    <w:rsid w:val="003E76D5"/>
    <w:rsid w:val="00402152"/>
    <w:rsid w:val="004065F0"/>
    <w:rsid w:val="00407400"/>
    <w:rsid w:val="00412AF3"/>
    <w:rsid w:val="0043564B"/>
    <w:rsid w:val="0044278F"/>
    <w:rsid w:val="00444648"/>
    <w:rsid w:val="00447C07"/>
    <w:rsid w:val="00447D42"/>
    <w:rsid w:val="004502EA"/>
    <w:rsid w:val="004539D4"/>
    <w:rsid w:val="00457D7E"/>
    <w:rsid w:val="00462756"/>
    <w:rsid w:val="00463855"/>
    <w:rsid w:val="00464317"/>
    <w:rsid w:val="00477C13"/>
    <w:rsid w:val="00491416"/>
    <w:rsid w:val="004954E3"/>
    <w:rsid w:val="00497A44"/>
    <w:rsid w:val="004A1E9F"/>
    <w:rsid w:val="004B2989"/>
    <w:rsid w:val="004B5D53"/>
    <w:rsid w:val="004C379D"/>
    <w:rsid w:val="004C5D1B"/>
    <w:rsid w:val="004D03F8"/>
    <w:rsid w:val="004D0429"/>
    <w:rsid w:val="004E6247"/>
    <w:rsid w:val="00504734"/>
    <w:rsid w:val="00505030"/>
    <w:rsid w:val="005054B8"/>
    <w:rsid w:val="005060D8"/>
    <w:rsid w:val="00507E46"/>
    <w:rsid w:val="005171AE"/>
    <w:rsid w:val="00521DF5"/>
    <w:rsid w:val="00527009"/>
    <w:rsid w:val="00532943"/>
    <w:rsid w:val="005407EA"/>
    <w:rsid w:val="00541FC4"/>
    <w:rsid w:val="005476FB"/>
    <w:rsid w:val="00551891"/>
    <w:rsid w:val="00552B13"/>
    <w:rsid w:val="00553AE5"/>
    <w:rsid w:val="00555EE7"/>
    <w:rsid w:val="00555FAE"/>
    <w:rsid w:val="00556A58"/>
    <w:rsid w:val="00571E2D"/>
    <w:rsid w:val="0057257D"/>
    <w:rsid w:val="005822A3"/>
    <w:rsid w:val="005A00C9"/>
    <w:rsid w:val="005A3C0A"/>
    <w:rsid w:val="005B5CB1"/>
    <w:rsid w:val="005C32D9"/>
    <w:rsid w:val="005C4CEE"/>
    <w:rsid w:val="005D0B62"/>
    <w:rsid w:val="005D254E"/>
    <w:rsid w:val="005D449A"/>
    <w:rsid w:val="005F2B4F"/>
    <w:rsid w:val="005F5D43"/>
    <w:rsid w:val="00602145"/>
    <w:rsid w:val="0060364B"/>
    <w:rsid w:val="00607B98"/>
    <w:rsid w:val="00611865"/>
    <w:rsid w:val="00614644"/>
    <w:rsid w:val="0061493C"/>
    <w:rsid w:val="00614BA4"/>
    <w:rsid w:val="00620ADE"/>
    <w:rsid w:val="006236AA"/>
    <w:rsid w:val="006256DC"/>
    <w:rsid w:val="00630AAB"/>
    <w:rsid w:val="006322BC"/>
    <w:rsid w:val="0064056E"/>
    <w:rsid w:val="0064264A"/>
    <w:rsid w:val="00646497"/>
    <w:rsid w:val="006467CD"/>
    <w:rsid w:val="00650B15"/>
    <w:rsid w:val="0065209A"/>
    <w:rsid w:val="006530CC"/>
    <w:rsid w:val="006629CB"/>
    <w:rsid w:val="0066733B"/>
    <w:rsid w:val="006771C5"/>
    <w:rsid w:val="006779D4"/>
    <w:rsid w:val="00680A1F"/>
    <w:rsid w:val="00680DD2"/>
    <w:rsid w:val="00681FA5"/>
    <w:rsid w:val="00683458"/>
    <w:rsid w:val="00685089"/>
    <w:rsid w:val="00690E1A"/>
    <w:rsid w:val="006914C4"/>
    <w:rsid w:val="00691E09"/>
    <w:rsid w:val="00691F0E"/>
    <w:rsid w:val="00693276"/>
    <w:rsid w:val="00694007"/>
    <w:rsid w:val="00694363"/>
    <w:rsid w:val="006A0557"/>
    <w:rsid w:val="006A3BB3"/>
    <w:rsid w:val="006A7C1C"/>
    <w:rsid w:val="006B03AC"/>
    <w:rsid w:val="006B1C6A"/>
    <w:rsid w:val="006B1FCE"/>
    <w:rsid w:val="006B2B60"/>
    <w:rsid w:val="006B6B91"/>
    <w:rsid w:val="006B7827"/>
    <w:rsid w:val="006C3B0B"/>
    <w:rsid w:val="006D1D69"/>
    <w:rsid w:val="006D5612"/>
    <w:rsid w:val="006F4525"/>
    <w:rsid w:val="006F589A"/>
    <w:rsid w:val="006F5A01"/>
    <w:rsid w:val="006F7231"/>
    <w:rsid w:val="00707A80"/>
    <w:rsid w:val="00710AB1"/>
    <w:rsid w:val="00714124"/>
    <w:rsid w:val="0071703A"/>
    <w:rsid w:val="00721BC3"/>
    <w:rsid w:val="00724787"/>
    <w:rsid w:val="0074324B"/>
    <w:rsid w:val="007443DF"/>
    <w:rsid w:val="00753C81"/>
    <w:rsid w:val="00755D85"/>
    <w:rsid w:val="00774BCD"/>
    <w:rsid w:val="00775EA2"/>
    <w:rsid w:val="00781C56"/>
    <w:rsid w:val="00786F50"/>
    <w:rsid w:val="007952D4"/>
    <w:rsid w:val="007975D9"/>
    <w:rsid w:val="007A184C"/>
    <w:rsid w:val="007A387A"/>
    <w:rsid w:val="007A3EA2"/>
    <w:rsid w:val="007C2CFF"/>
    <w:rsid w:val="007C4812"/>
    <w:rsid w:val="007C5A2A"/>
    <w:rsid w:val="007C6E2D"/>
    <w:rsid w:val="007D4950"/>
    <w:rsid w:val="007D7475"/>
    <w:rsid w:val="007E15D3"/>
    <w:rsid w:val="007E1FC9"/>
    <w:rsid w:val="007F787F"/>
    <w:rsid w:val="008078B3"/>
    <w:rsid w:val="0081066A"/>
    <w:rsid w:val="00823B0F"/>
    <w:rsid w:val="00835B44"/>
    <w:rsid w:val="0083644E"/>
    <w:rsid w:val="00842A7E"/>
    <w:rsid w:val="0085237B"/>
    <w:rsid w:val="00852637"/>
    <w:rsid w:val="00852934"/>
    <w:rsid w:val="00861676"/>
    <w:rsid w:val="00862786"/>
    <w:rsid w:val="00863A51"/>
    <w:rsid w:val="00865324"/>
    <w:rsid w:val="00870EFC"/>
    <w:rsid w:val="00875E94"/>
    <w:rsid w:val="008801C5"/>
    <w:rsid w:val="00880E9F"/>
    <w:rsid w:val="00883766"/>
    <w:rsid w:val="00884AFC"/>
    <w:rsid w:val="00885E07"/>
    <w:rsid w:val="00886AAA"/>
    <w:rsid w:val="0088746C"/>
    <w:rsid w:val="00891B46"/>
    <w:rsid w:val="008B6D9F"/>
    <w:rsid w:val="008C1394"/>
    <w:rsid w:val="008C14C3"/>
    <w:rsid w:val="008C380B"/>
    <w:rsid w:val="008C43D4"/>
    <w:rsid w:val="008D0EAD"/>
    <w:rsid w:val="008D13CE"/>
    <w:rsid w:val="008D42B2"/>
    <w:rsid w:val="008D66A4"/>
    <w:rsid w:val="008E3B77"/>
    <w:rsid w:val="008F4C2F"/>
    <w:rsid w:val="008F7F6F"/>
    <w:rsid w:val="00900383"/>
    <w:rsid w:val="00910963"/>
    <w:rsid w:val="00913BC6"/>
    <w:rsid w:val="00914DC8"/>
    <w:rsid w:val="0091707B"/>
    <w:rsid w:val="0091770C"/>
    <w:rsid w:val="00931A7E"/>
    <w:rsid w:val="00932396"/>
    <w:rsid w:val="00932660"/>
    <w:rsid w:val="00933417"/>
    <w:rsid w:val="00934265"/>
    <w:rsid w:val="009401AA"/>
    <w:rsid w:val="00940AB0"/>
    <w:rsid w:val="0094245E"/>
    <w:rsid w:val="009460D8"/>
    <w:rsid w:val="00957A74"/>
    <w:rsid w:val="009624AE"/>
    <w:rsid w:val="009725CB"/>
    <w:rsid w:val="00980268"/>
    <w:rsid w:val="00987CC3"/>
    <w:rsid w:val="009A4796"/>
    <w:rsid w:val="009A6986"/>
    <w:rsid w:val="009B0438"/>
    <w:rsid w:val="009B1A5A"/>
    <w:rsid w:val="009B3904"/>
    <w:rsid w:val="009C1CE3"/>
    <w:rsid w:val="009C3D37"/>
    <w:rsid w:val="009D7531"/>
    <w:rsid w:val="009D7D6F"/>
    <w:rsid w:val="00A02ECB"/>
    <w:rsid w:val="00A03E9F"/>
    <w:rsid w:val="00A12B3A"/>
    <w:rsid w:val="00A20B55"/>
    <w:rsid w:val="00A2356A"/>
    <w:rsid w:val="00A40D3B"/>
    <w:rsid w:val="00A41CE9"/>
    <w:rsid w:val="00A47A58"/>
    <w:rsid w:val="00A548C3"/>
    <w:rsid w:val="00A64DA1"/>
    <w:rsid w:val="00A66D03"/>
    <w:rsid w:val="00A7302F"/>
    <w:rsid w:val="00A752D6"/>
    <w:rsid w:val="00A81070"/>
    <w:rsid w:val="00A8460F"/>
    <w:rsid w:val="00AA499E"/>
    <w:rsid w:val="00AA6EE3"/>
    <w:rsid w:val="00AB178F"/>
    <w:rsid w:val="00AB2B7F"/>
    <w:rsid w:val="00AB4D39"/>
    <w:rsid w:val="00AC7ECA"/>
    <w:rsid w:val="00AD365E"/>
    <w:rsid w:val="00AE29AC"/>
    <w:rsid w:val="00AE63BD"/>
    <w:rsid w:val="00B061C8"/>
    <w:rsid w:val="00B07421"/>
    <w:rsid w:val="00B13426"/>
    <w:rsid w:val="00B1641B"/>
    <w:rsid w:val="00B17483"/>
    <w:rsid w:val="00B23C17"/>
    <w:rsid w:val="00B27024"/>
    <w:rsid w:val="00B52BEE"/>
    <w:rsid w:val="00B541EC"/>
    <w:rsid w:val="00B54353"/>
    <w:rsid w:val="00B57E40"/>
    <w:rsid w:val="00B81CD9"/>
    <w:rsid w:val="00B8230E"/>
    <w:rsid w:val="00B830A3"/>
    <w:rsid w:val="00B83CC2"/>
    <w:rsid w:val="00B83D34"/>
    <w:rsid w:val="00B846CD"/>
    <w:rsid w:val="00B91879"/>
    <w:rsid w:val="00B91CD9"/>
    <w:rsid w:val="00B92F2B"/>
    <w:rsid w:val="00B96302"/>
    <w:rsid w:val="00B976F1"/>
    <w:rsid w:val="00B97E70"/>
    <w:rsid w:val="00BA1B1F"/>
    <w:rsid w:val="00BA21DC"/>
    <w:rsid w:val="00BA2FB8"/>
    <w:rsid w:val="00BA3723"/>
    <w:rsid w:val="00BA525F"/>
    <w:rsid w:val="00BB01D6"/>
    <w:rsid w:val="00BB14C9"/>
    <w:rsid w:val="00BB2EE5"/>
    <w:rsid w:val="00BC1B15"/>
    <w:rsid w:val="00BC5E41"/>
    <w:rsid w:val="00BC6C0B"/>
    <w:rsid w:val="00BD0F30"/>
    <w:rsid w:val="00BD7F4C"/>
    <w:rsid w:val="00BE387D"/>
    <w:rsid w:val="00BE38F3"/>
    <w:rsid w:val="00BE66F3"/>
    <w:rsid w:val="00BF1307"/>
    <w:rsid w:val="00BF4763"/>
    <w:rsid w:val="00C014E4"/>
    <w:rsid w:val="00C13F6B"/>
    <w:rsid w:val="00C14815"/>
    <w:rsid w:val="00C16F4F"/>
    <w:rsid w:val="00C17E09"/>
    <w:rsid w:val="00C2130B"/>
    <w:rsid w:val="00C2437C"/>
    <w:rsid w:val="00C27C53"/>
    <w:rsid w:val="00C345C8"/>
    <w:rsid w:val="00C3553D"/>
    <w:rsid w:val="00C360A2"/>
    <w:rsid w:val="00C65C2C"/>
    <w:rsid w:val="00C72EBF"/>
    <w:rsid w:val="00C739F7"/>
    <w:rsid w:val="00C7447F"/>
    <w:rsid w:val="00C96F1C"/>
    <w:rsid w:val="00C97865"/>
    <w:rsid w:val="00CA258A"/>
    <w:rsid w:val="00CB22B6"/>
    <w:rsid w:val="00CB3A07"/>
    <w:rsid w:val="00CC1539"/>
    <w:rsid w:val="00CC5957"/>
    <w:rsid w:val="00CD0B8C"/>
    <w:rsid w:val="00CD64C8"/>
    <w:rsid w:val="00CD76AA"/>
    <w:rsid w:val="00CD7EDB"/>
    <w:rsid w:val="00CE460F"/>
    <w:rsid w:val="00CE545D"/>
    <w:rsid w:val="00CF3E2D"/>
    <w:rsid w:val="00D0248D"/>
    <w:rsid w:val="00D031F5"/>
    <w:rsid w:val="00D036A1"/>
    <w:rsid w:val="00D07E4B"/>
    <w:rsid w:val="00D136ED"/>
    <w:rsid w:val="00D17106"/>
    <w:rsid w:val="00D17A38"/>
    <w:rsid w:val="00D17B17"/>
    <w:rsid w:val="00D354E1"/>
    <w:rsid w:val="00D374D5"/>
    <w:rsid w:val="00D43A84"/>
    <w:rsid w:val="00D742DB"/>
    <w:rsid w:val="00D74D21"/>
    <w:rsid w:val="00D822B4"/>
    <w:rsid w:val="00D82E5C"/>
    <w:rsid w:val="00D83B11"/>
    <w:rsid w:val="00D855DC"/>
    <w:rsid w:val="00D86740"/>
    <w:rsid w:val="00D86FE7"/>
    <w:rsid w:val="00D87D74"/>
    <w:rsid w:val="00D912B6"/>
    <w:rsid w:val="00D92115"/>
    <w:rsid w:val="00D95ACE"/>
    <w:rsid w:val="00D97BFE"/>
    <w:rsid w:val="00D97D58"/>
    <w:rsid w:val="00DA24EE"/>
    <w:rsid w:val="00DB35A9"/>
    <w:rsid w:val="00DB42FD"/>
    <w:rsid w:val="00DB4F1B"/>
    <w:rsid w:val="00DC2788"/>
    <w:rsid w:val="00DC6C04"/>
    <w:rsid w:val="00DC7A9E"/>
    <w:rsid w:val="00DD10DF"/>
    <w:rsid w:val="00DD2D48"/>
    <w:rsid w:val="00DD77BD"/>
    <w:rsid w:val="00DF24F2"/>
    <w:rsid w:val="00E00C7C"/>
    <w:rsid w:val="00E026D3"/>
    <w:rsid w:val="00E02FF0"/>
    <w:rsid w:val="00E04D8E"/>
    <w:rsid w:val="00E06F3A"/>
    <w:rsid w:val="00E07164"/>
    <w:rsid w:val="00E1230C"/>
    <w:rsid w:val="00E158EF"/>
    <w:rsid w:val="00E16833"/>
    <w:rsid w:val="00E20703"/>
    <w:rsid w:val="00E23B56"/>
    <w:rsid w:val="00E277F1"/>
    <w:rsid w:val="00E31CD2"/>
    <w:rsid w:val="00E347BA"/>
    <w:rsid w:val="00E4093C"/>
    <w:rsid w:val="00E42DD9"/>
    <w:rsid w:val="00E529EC"/>
    <w:rsid w:val="00E53833"/>
    <w:rsid w:val="00E61299"/>
    <w:rsid w:val="00E61428"/>
    <w:rsid w:val="00E64855"/>
    <w:rsid w:val="00E7297D"/>
    <w:rsid w:val="00E74FC4"/>
    <w:rsid w:val="00E75BB7"/>
    <w:rsid w:val="00E772D9"/>
    <w:rsid w:val="00E918FE"/>
    <w:rsid w:val="00E91F1E"/>
    <w:rsid w:val="00E964DA"/>
    <w:rsid w:val="00E96B85"/>
    <w:rsid w:val="00EA00D8"/>
    <w:rsid w:val="00EA3FD8"/>
    <w:rsid w:val="00EA4F08"/>
    <w:rsid w:val="00EA7FE9"/>
    <w:rsid w:val="00EB49BD"/>
    <w:rsid w:val="00EB7F4B"/>
    <w:rsid w:val="00EC7F6D"/>
    <w:rsid w:val="00ED159B"/>
    <w:rsid w:val="00ED44B6"/>
    <w:rsid w:val="00ED64E5"/>
    <w:rsid w:val="00ED79EC"/>
    <w:rsid w:val="00EE57BA"/>
    <w:rsid w:val="00EF02F3"/>
    <w:rsid w:val="00EF1902"/>
    <w:rsid w:val="00EF372B"/>
    <w:rsid w:val="00F02242"/>
    <w:rsid w:val="00F03392"/>
    <w:rsid w:val="00F04F43"/>
    <w:rsid w:val="00F13784"/>
    <w:rsid w:val="00F303C1"/>
    <w:rsid w:val="00F3105E"/>
    <w:rsid w:val="00F36A88"/>
    <w:rsid w:val="00F51ADC"/>
    <w:rsid w:val="00F546D3"/>
    <w:rsid w:val="00F63113"/>
    <w:rsid w:val="00F652F7"/>
    <w:rsid w:val="00F73ED6"/>
    <w:rsid w:val="00F746EE"/>
    <w:rsid w:val="00F76127"/>
    <w:rsid w:val="00F80BC3"/>
    <w:rsid w:val="00F916DD"/>
    <w:rsid w:val="00F91EF9"/>
    <w:rsid w:val="00F92613"/>
    <w:rsid w:val="00F92D23"/>
    <w:rsid w:val="00F9387D"/>
    <w:rsid w:val="00F96448"/>
    <w:rsid w:val="00FA1321"/>
    <w:rsid w:val="00FA4C6E"/>
    <w:rsid w:val="00FB713A"/>
    <w:rsid w:val="00FC0140"/>
    <w:rsid w:val="00FC2762"/>
    <w:rsid w:val="00FD0198"/>
    <w:rsid w:val="00FD0B6B"/>
    <w:rsid w:val="00FD4B68"/>
    <w:rsid w:val="00FD73AE"/>
    <w:rsid w:val="00FE142C"/>
    <w:rsid w:val="00FE39DC"/>
    <w:rsid w:val="00FE3FF9"/>
    <w:rsid w:val="00FE44D6"/>
    <w:rsid w:val="00FE68C3"/>
    <w:rsid w:val="00FE7773"/>
    <w:rsid w:val="00FF1C95"/>
    <w:rsid w:val="00FF20C0"/>
    <w:rsid w:val="00FF489B"/>
    <w:rsid w:val="00FF50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0F4CE42"/>
  <w15:chartTrackingRefBased/>
  <w15:docId w15:val="{82C2F763-A054-47E4-8302-458B1593F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0268"/>
    <w:pPr>
      <w:suppressAutoHyphens/>
    </w:pPr>
    <w:rPr>
      <w:lang w:eastAsia="ar-SA"/>
    </w:rPr>
  </w:style>
  <w:style w:type="paragraph" w:styleId="Nagwek1">
    <w:name w:val="heading 1"/>
    <w:basedOn w:val="Normalny"/>
    <w:next w:val="Normalny"/>
    <w:link w:val="Nagwek1Znak"/>
    <w:uiPriority w:val="9"/>
    <w:qFormat/>
    <w:rsid w:val="00010E8E"/>
    <w:pPr>
      <w:keepNext/>
      <w:spacing w:before="240" w:after="60"/>
      <w:outlineLvl w:val="0"/>
    </w:pPr>
    <w:rPr>
      <w:rFonts w:ascii="Cambria" w:hAnsi="Cambria"/>
      <w:b/>
      <w:bCs/>
      <w:kern w:val="32"/>
      <w:sz w:val="32"/>
      <w:szCs w:val="32"/>
      <w:lang w:val="x-none"/>
    </w:rPr>
  </w:style>
  <w:style w:type="paragraph" w:styleId="Nagwek2">
    <w:name w:val="heading 2"/>
    <w:basedOn w:val="Normalny"/>
    <w:next w:val="Normalny"/>
    <w:qFormat/>
    <w:pPr>
      <w:keepNext/>
      <w:spacing w:before="240" w:after="60"/>
      <w:outlineLvl w:val="1"/>
    </w:pPr>
    <w:rPr>
      <w:rFonts w:ascii="Cambria" w:hAnsi="Cambria"/>
      <w:b/>
      <w:bCs/>
      <w:i/>
      <w:iCs/>
      <w:sz w:val="28"/>
      <w:szCs w:val="28"/>
    </w:rPr>
  </w:style>
  <w:style w:type="paragraph" w:styleId="Nagwek3">
    <w:name w:val="heading 3"/>
    <w:basedOn w:val="Normalny"/>
    <w:next w:val="Normalny"/>
    <w:qFormat/>
    <w:pPr>
      <w:keepNext/>
      <w:numPr>
        <w:ilvl w:val="2"/>
        <w:numId w:val="1"/>
      </w:numPr>
      <w:outlineLvl w:val="2"/>
    </w:pPr>
    <w:rPr>
      <w:b/>
      <w:sz w:val="24"/>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rPr>
      <w:sz w:val="16"/>
      <w:szCs w:val="16"/>
    </w:rPr>
  </w:style>
  <w:style w:type="character" w:customStyle="1" w:styleId="Teksttreci">
    <w:name w:val="Tekst treści_"/>
    <w:rPr>
      <w:rFonts w:ascii="Verdana" w:eastAsia="Verdana" w:hAnsi="Verdana" w:cs="Verdana"/>
      <w:sz w:val="19"/>
      <w:szCs w:val="19"/>
      <w:shd w:val="clear" w:color="auto" w:fill="FFFFFF"/>
    </w:rPr>
  </w:style>
  <w:style w:type="paragraph" w:customStyle="1" w:styleId="Nagwek4">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rPr>
      <w:lang w:val="x-none"/>
    </w:rPr>
  </w:style>
  <w:style w:type="paragraph" w:styleId="Stopka">
    <w:name w:val="footer"/>
    <w:basedOn w:val="Normalny"/>
    <w:uiPriority w:val="99"/>
    <w:pPr>
      <w:tabs>
        <w:tab w:val="center" w:pos="4536"/>
        <w:tab w:val="right" w:pos="9072"/>
      </w:tabs>
    </w:pPr>
  </w:style>
  <w:style w:type="paragraph" w:styleId="Tekstdymka">
    <w:name w:val="Balloon Text"/>
    <w:basedOn w:val="Normalny"/>
    <w:rPr>
      <w:rFonts w:ascii="Tahoma" w:hAnsi="Tahoma" w:cs="Tahoma"/>
      <w:sz w:val="16"/>
      <w:szCs w:val="16"/>
    </w:rPr>
  </w:style>
  <w:style w:type="paragraph" w:customStyle="1" w:styleId="Domylnyteks">
    <w:name w:val="Domyślny teks"/>
    <w:pPr>
      <w:suppressAutoHyphens/>
      <w:autoSpaceDE w:val="0"/>
    </w:pPr>
    <w:rPr>
      <w:rFonts w:eastAsia="Arial"/>
      <w:color w:val="000000"/>
      <w:sz w:val="24"/>
      <w:szCs w:val="24"/>
      <w:lang w:eastAsia="ar-SA"/>
    </w:rPr>
  </w:style>
  <w:style w:type="paragraph" w:customStyle="1" w:styleId="Default">
    <w:name w:val="Default"/>
    <w:pPr>
      <w:widowControl w:val="0"/>
      <w:suppressAutoHyphens/>
      <w:autoSpaceDE w:val="0"/>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pPr>
      <w:spacing w:after="120"/>
      <w:ind w:left="283"/>
    </w:pPr>
  </w:style>
  <w:style w:type="paragraph" w:styleId="NormalnyWeb">
    <w:name w:val="Normal (Web)"/>
    <w:basedOn w:val="Normalny"/>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pPr>
    <w:rPr>
      <w:rFonts w:ascii="Arial" w:eastAsia="Arial" w:hAnsi="Arial" w:cs="Arial"/>
      <w:color w:val="000000"/>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basedOn w:val="Normalny"/>
    <w:uiPriority w:val="34"/>
    <w:qFormat/>
    <w:pPr>
      <w:suppressAutoHyphens w:val="0"/>
      <w:ind w:left="720"/>
    </w:pPr>
  </w:style>
  <w:style w:type="paragraph" w:customStyle="1" w:styleId="Teksttreci0">
    <w:name w:val="Tekst treści"/>
    <w:basedOn w:val="Normalny"/>
    <w:pPr>
      <w:widowControl w:val="0"/>
      <w:shd w:val="clear" w:color="auto" w:fill="FFFFFF"/>
      <w:suppressAutoHyphens w:val="0"/>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mbria" w:eastAsia="Times New Roman" w:hAnsi="Cambria" w:cs="Times New Roman"/>
      <w:b/>
      <w:bCs/>
      <w:kern w:val="32"/>
      <w:sz w:val="32"/>
      <w:szCs w:val="32"/>
      <w:lang w:eastAsia="ar-SA"/>
    </w:rPr>
  </w:style>
  <w:style w:type="paragraph" w:styleId="Tekstpodstawowy2">
    <w:name w:val="Body Text 2"/>
    <w:basedOn w:val="Normalny"/>
    <w:link w:val="Tekstpodstawowy2Znak"/>
    <w:uiPriority w:val="99"/>
    <w:unhideWhenUsed/>
    <w:rsid w:val="002B2A67"/>
    <w:pPr>
      <w:spacing w:after="120" w:line="480" w:lineRule="auto"/>
    </w:pPr>
    <w:rPr>
      <w:lang w:val="x-none"/>
    </w:r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textAlignment w:val="baseline"/>
    </w:pPr>
    <w:rPr>
      <w:rFonts w:ascii="Arial, 'Times New Roman'" w:hAnsi="Arial, 'Times New Roman'" w:cs="Arial, 'Times New Roman'"/>
      <w:kern w:val="3"/>
    </w:rPr>
  </w:style>
  <w:style w:type="paragraph" w:styleId="Tekstpodstawowywcity3">
    <w:name w:val="Body Text Indent 3"/>
    <w:basedOn w:val="Normalny"/>
    <w:link w:val="Tekstpodstawowywcity3Znak"/>
    <w:uiPriority w:val="99"/>
    <w:unhideWhenUsed/>
    <w:rsid w:val="00E772D9"/>
    <w:pPr>
      <w:spacing w:after="120"/>
      <w:ind w:left="283"/>
    </w:pPr>
    <w:rPr>
      <w:sz w:val="16"/>
      <w:szCs w:val="16"/>
      <w:lang w:val="x-none"/>
    </w:rPr>
  </w:style>
  <w:style w:type="character" w:customStyle="1" w:styleId="Tekstpodstawowywcity3Znak">
    <w:name w:val="Tekst podstawowy wcięty 3 Znak"/>
    <w:link w:val="Tekstpodstawowywcity3"/>
    <w:uiPriority w:val="99"/>
    <w:rsid w:val="00E772D9"/>
    <w:rPr>
      <w:sz w:val="16"/>
      <w:szCs w:val="16"/>
      <w:lang w:eastAsia="ar-SA"/>
    </w:rPr>
  </w:style>
  <w:style w:type="character" w:styleId="Pogrubienie">
    <w:name w:val="Strong"/>
    <w:qFormat/>
    <w:rsid w:val="00E772D9"/>
    <w:rPr>
      <w:b/>
      <w:bCs/>
    </w:rPr>
  </w:style>
  <w:style w:type="character" w:customStyle="1" w:styleId="NagwekZnak">
    <w:name w:val="Nagłówek Znak"/>
    <w:link w:val="Nagwek"/>
    <w:rsid w:val="007443DF"/>
    <w:rPr>
      <w:lang w:eastAsia="ar-SA"/>
    </w:rPr>
  </w:style>
  <w:style w:type="paragraph" w:customStyle="1" w:styleId="TableParagraph">
    <w:name w:val="Table Paragraph"/>
    <w:basedOn w:val="Normalny"/>
    <w:uiPriority w:val="1"/>
    <w:qFormat/>
    <w:rsid w:val="00E04D8E"/>
    <w:pPr>
      <w:widowControl w:val="0"/>
      <w:suppressAutoHyphens w:val="0"/>
    </w:pPr>
    <w:rPr>
      <w:rFonts w:ascii="Calibri" w:eastAsia="Calibri" w:hAnsi="Calibri"/>
      <w:sz w:val="22"/>
      <w:szCs w:val="22"/>
      <w:lang w:val="en-US" w:eastAsia="en-US"/>
    </w:rPr>
  </w:style>
  <w:style w:type="table" w:styleId="Tabela-Siatka">
    <w:name w:val="Table Grid"/>
    <w:basedOn w:val="Standardowy"/>
    <w:uiPriority w:val="59"/>
    <w:rsid w:val="006118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835B44"/>
    <w:pPr>
      <w:jc w:val="both"/>
    </w:pPr>
    <w:rPr>
      <w:rFonts w:eastAsia="Calibri"/>
      <w:sz w:val="24"/>
      <w:szCs w:val="22"/>
      <w:lang w:eastAsia="en-US"/>
    </w:rPr>
  </w:style>
  <w:style w:type="paragraph" w:styleId="Wcicienormalne">
    <w:name w:val="Normal Indent"/>
    <w:basedOn w:val="Normalny"/>
    <w:unhideWhenUsed/>
    <w:rsid w:val="001F4AA2"/>
    <w:pPr>
      <w:suppressAutoHyphens w:val="0"/>
      <w:ind w:left="708"/>
    </w:pPr>
    <w:rPr>
      <w:rFonts w:ascii="Arial" w:hAnsi="Arial"/>
      <w:sz w:val="24"/>
      <w:lang w:eastAsia="pl-PL"/>
    </w:rPr>
  </w:style>
  <w:style w:type="character" w:styleId="Odwoaniedokomentarza">
    <w:name w:val="annotation reference"/>
    <w:basedOn w:val="Domylnaczcionkaakapitu"/>
    <w:uiPriority w:val="99"/>
    <w:semiHidden/>
    <w:unhideWhenUsed/>
    <w:rsid w:val="00852934"/>
    <w:rPr>
      <w:sz w:val="16"/>
      <w:szCs w:val="16"/>
    </w:rPr>
  </w:style>
  <w:style w:type="paragraph" w:styleId="Tekstkomentarza">
    <w:name w:val="annotation text"/>
    <w:basedOn w:val="Normalny"/>
    <w:link w:val="TekstkomentarzaZnak"/>
    <w:uiPriority w:val="99"/>
    <w:semiHidden/>
    <w:unhideWhenUsed/>
    <w:rsid w:val="00852934"/>
  </w:style>
  <w:style w:type="character" w:customStyle="1" w:styleId="TekstkomentarzaZnak">
    <w:name w:val="Tekst komentarza Znak"/>
    <w:basedOn w:val="Domylnaczcionkaakapitu"/>
    <w:link w:val="Tekstkomentarza"/>
    <w:uiPriority w:val="99"/>
    <w:semiHidden/>
    <w:rsid w:val="00852934"/>
    <w:rPr>
      <w:lang w:eastAsia="ar-SA"/>
    </w:rPr>
  </w:style>
  <w:style w:type="paragraph" w:styleId="Tematkomentarza">
    <w:name w:val="annotation subject"/>
    <w:basedOn w:val="Tekstkomentarza"/>
    <w:next w:val="Tekstkomentarza"/>
    <w:link w:val="TematkomentarzaZnak"/>
    <w:uiPriority w:val="99"/>
    <w:semiHidden/>
    <w:unhideWhenUsed/>
    <w:rsid w:val="00852934"/>
    <w:rPr>
      <w:b/>
      <w:bCs/>
    </w:rPr>
  </w:style>
  <w:style w:type="character" w:customStyle="1" w:styleId="TematkomentarzaZnak">
    <w:name w:val="Temat komentarza Znak"/>
    <w:basedOn w:val="TekstkomentarzaZnak"/>
    <w:link w:val="Tematkomentarza"/>
    <w:uiPriority w:val="99"/>
    <w:semiHidden/>
    <w:rsid w:val="00852934"/>
    <w:rPr>
      <w:b/>
      <w:bCs/>
      <w:lang w:eastAsia="ar-SA"/>
    </w:rPr>
  </w:style>
  <w:style w:type="paragraph" w:styleId="Tekstprzypisudolnego">
    <w:name w:val="footnote text"/>
    <w:basedOn w:val="Normalny"/>
    <w:link w:val="TekstprzypisudolnegoZnak"/>
    <w:uiPriority w:val="99"/>
    <w:semiHidden/>
    <w:unhideWhenUsed/>
    <w:rsid w:val="005D0B62"/>
  </w:style>
  <w:style w:type="character" w:customStyle="1" w:styleId="TekstprzypisudolnegoZnak">
    <w:name w:val="Tekst przypisu dolnego Znak"/>
    <w:basedOn w:val="Domylnaczcionkaakapitu"/>
    <w:link w:val="Tekstprzypisudolnego"/>
    <w:uiPriority w:val="99"/>
    <w:semiHidden/>
    <w:rsid w:val="005D0B62"/>
    <w:rPr>
      <w:lang w:eastAsia="ar-SA"/>
    </w:rPr>
  </w:style>
  <w:style w:type="character" w:styleId="Odwoanieprzypisudolnego">
    <w:name w:val="footnote reference"/>
    <w:rsid w:val="005D0B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90900357">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380023">
      <w:bodyDiv w:val="1"/>
      <w:marLeft w:val="0"/>
      <w:marRight w:val="0"/>
      <w:marTop w:val="0"/>
      <w:marBottom w:val="0"/>
      <w:divBdr>
        <w:top w:val="none" w:sz="0" w:space="0" w:color="auto"/>
        <w:left w:val="none" w:sz="0" w:space="0" w:color="auto"/>
        <w:bottom w:val="none" w:sz="0" w:space="0" w:color="auto"/>
        <w:right w:val="none" w:sz="0" w:space="0" w:color="auto"/>
      </w:divBdr>
    </w:div>
    <w:div w:id="1596161333">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BCFB1-2A0A-477A-A46D-8F57B1D75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1831</Words>
  <Characters>10987</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Urząd Gminy Michałowice</vt:lpstr>
    </vt:vector>
  </TitlesOfParts>
  <Company/>
  <LinksUpToDate>false</LinksUpToDate>
  <CharactersWithSpaces>12793</CharactersWithSpaces>
  <SharedDoc>false</SharedDoc>
  <HLinks>
    <vt:vector size="6" baseType="variant">
      <vt:variant>
        <vt:i4>2162745</vt:i4>
      </vt:variant>
      <vt:variant>
        <vt:i4>6</vt:i4>
      </vt:variant>
      <vt:variant>
        <vt:i4>0</vt:i4>
      </vt:variant>
      <vt:variant>
        <vt:i4>5</vt:i4>
      </vt:variant>
      <vt:variant>
        <vt:lpwstr>https://bip.michalowice.pl/zamowienia-publiczne/1108237509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Gminy Michałowice</dc:title>
  <dc:subject/>
  <dc:creator>Kinga Niedźwiecka</dc:creator>
  <cp:keywords/>
  <cp:lastModifiedBy>Karolina Borecka</cp:lastModifiedBy>
  <cp:revision>40</cp:revision>
  <cp:lastPrinted>2021-11-17T14:05:00Z</cp:lastPrinted>
  <dcterms:created xsi:type="dcterms:W3CDTF">2021-11-29T14:05:00Z</dcterms:created>
  <dcterms:modified xsi:type="dcterms:W3CDTF">2026-02-23T09:37:00Z</dcterms:modified>
</cp:coreProperties>
</file>